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C4B" w:rsidRPr="00D659F2" w:rsidRDefault="00496D23">
      <w:pPr>
        <w:spacing w:after="0"/>
        <w:ind w:left="120"/>
        <w:jc w:val="center"/>
        <w:rPr>
          <w:lang w:val="ru-RU"/>
        </w:rPr>
      </w:pPr>
      <w:bookmarkStart w:id="0" w:name="block-7188829"/>
      <w:r w:rsidRPr="00496D23">
        <w:rPr>
          <w:noProof/>
          <w:lang w:val="ru-RU" w:eastAsia="ru-RU"/>
        </w:rPr>
        <w:drawing>
          <wp:inline distT="0" distB="0" distL="0" distR="0">
            <wp:extent cx="5940425" cy="8398036"/>
            <wp:effectExtent l="0" t="0" r="0" b="0"/>
            <wp:docPr id="1" name="Рисунок 1" descr="C:\Users\Админ\Desktop\алгеб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Desktop\алгеб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80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4C4B" w:rsidRPr="00D659F2" w:rsidRDefault="00D04C4B">
      <w:pPr>
        <w:spacing w:after="0"/>
        <w:ind w:left="120"/>
        <w:jc w:val="center"/>
        <w:rPr>
          <w:lang w:val="ru-RU"/>
        </w:rPr>
      </w:pPr>
    </w:p>
    <w:p w:rsidR="00D04C4B" w:rsidRPr="00D659F2" w:rsidRDefault="00D04C4B" w:rsidP="00581315">
      <w:pPr>
        <w:spacing w:after="0"/>
        <w:rPr>
          <w:lang w:val="ru-RU"/>
        </w:rPr>
      </w:pPr>
    </w:p>
    <w:p w:rsidR="00D04C4B" w:rsidRPr="00D659F2" w:rsidRDefault="00D04C4B">
      <w:pPr>
        <w:spacing w:after="0"/>
        <w:ind w:left="120"/>
        <w:jc w:val="center"/>
        <w:rPr>
          <w:lang w:val="ru-RU"/>
        </w:rPr>
      </w:pPr>
    </w:p>
    <w:p w:rsidR="00D04C4B" w:rsidRPr="00D659F2" w:rsidRDefault="00D524CA">
      <w:pPr>
        <w:spacing w:after="0" w:line="264" w:lineRule="auto"/>
        <w:ind w:left="120"/>
        <w:jc w:val="both"/>
        <w:rPr>
          <w:lang w:val="ru-RU"/>
        </w:rPr>
      </w:pPr>
      <w:bookmarkStart w:id="1" w:name="block-7188827"/>
      <w:bookmarkStart w:id="2" w:name="_GoBack"/>
      <w:bookmarkEnd w:id="0"/>
      <w:bookmarkEnd w:id="2"/>
      <w:r w:rsidRPr="00D659F2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D04C4B" w:rsidRPr="00D659F2" w:rsidRDefault="00D04C4B">
      <w:pPr>
        <w:spacing w:after="0" w:line="264" w:lineRule="auto"/>
        <w:ind w:left="120"/>
        <w:jc w:val="both"/>
        <w:rPr>
          <w:lang w:val="ru-RU"/>
        </w:rPr>
      </w:pP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 xml:space="preserve"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</w:t>
      </w:r>
      <w:r w:rsidRPr="00D659F2">
        <w:rPr>
          <w:rFonts w:ascii="Times New Roman" w:hAnsi="Times New Roman"/>
          <w:color w:val="000000"/>
          <w:sz w:val="28"/>
          <w:lang w:val="ru-RU"/>
        </w:rPr>
        <w:lastRenderedPageBreak/>
        <w:t>математического анализа», «Множества и логика». Все основные 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</w:t>
      </w:r>
      <w:r w:rsidRPr="00D659F2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исследовании функций с помощью производной, при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 xml:space="preserve"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</w:t>
      </w:r>
      <w:r w:rsidRPr="00D659F2">
        <w:rPr>
          <w:rFonts w:ascii="Times New Roman" w:hAnsi="Times New Roman"/>
          <w:color w:val="000000"/>
          <w:sz w:val="28"/>
          <w:lang w:val="ru-RU"/>
        </w:rPr>
        <w:lastRenderedPageBreak/>
        <w:t>выдающихся результатах, полученных в ходе развития математики как науки, и об их авторах.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3d76e050-51fd-4b58-80c8-65c11753c1a9"/>
      <w:r w:rsidRPr="00D659F2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3"/>
      <w:r w:rsidRPr="00D659F2">
        <w:rPr>
          <w:rFonts w:ascii="Times New Roman" w:hAnsi="Times New Roman"/>
          <w:color w:val="000000"/>
          <w:sz w:val="28"/>
          <w:lang w:val="ru-RU"/>
        </w:rPr>
        <w:t>‌‌</w:t>
      </w:r>
    </w:p>
    <w:p w:rsidR="00D04C4B" w:rsidRPr="00D659F2" w:rsidRDefault="00D04C4B">
      <w:pPr>
        <w:rPr>
          <w:lang w:val="ru-RU"/>
        </w:rPr>
        <w:sectPr w:rsidR="00D04C4B" w:rsidRPr="00D659F2">
          <w:pgSz w:w="11906" w:h="16383"/>
          <w:pgMar w:top="1134" w:right="850" w:bottom="1134" w:left="1701" w:header="720" w:footer="720" w:gutter="0"/>
          <w:cols w:space="720"/>
        </w:sectPr>
      </w:pPr>
    </w:p>
    <w:p w:rsidR="00D04C4B" w:rsidRPr="00D659F2" w:rsidRDefault="00D524CA">
      <w:pPr>
        <w:spacing w:after="0" w:line="264" w:lineRule="auto"/>
        <w:ind w:left="120"/>
        <w:jc w:val="both"/>
        <w:rPr>
          <w:lang w:val="ru-RU"/>
        </w:rPr>
      </w:pPr>
      <w:bookmarkStart w:id="4" w:name="block-7188826"/>
      <w:bookmarkEnd w:id="1"/>
      <w:r w:rsidRPr="00D659F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D04C4B" w:rsidRPr="00D659F2" w:rsidRDefault="00D04C4B">
      <w:pPr>
        <w:spacing w:after="0" w:line="264" w:lineRule="auto"/>
        <w:ind w:left="120"/>
        <w:jc w:val="both"/>
        <w:rPr>
          <w:lang w:val="ru-RU"/>
        </w:rPr>
      </w:pPr>
    </w:p>
    <w:p w:rsidR="00D04C4B" w:rsidRPr="00D659F2" w:rsidRDefault="00D524CA">
      <w:pPr>
        <w:spacing w:after="0" w:line="264" w:lineRule="auto"/>
        <w:ind w:left="120"/>
        <w:jc w:val="both"/>
        <w:rPr>
          <w:lang w:val="ru-RU"/>
        </w:rPr>
      </w:pPr>
      <w:r w:rsidRPr="00D659F2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D04C4B" w:rsidRPr="00D659F2" w:rsidRDefault="00D04C4B">
      <w:pPr>
        <w:spacing w:after="0" w:line="264" w:lineRule="auto"/>
        <w:ind w:left="120"/>
        <w:jc w:val="both"/>
        <w:rPr>
          <w:lang w:val="ru-RU"/>
        </w:rPr>
      </w:pP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 и его свойства.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 и её свойства, степень с действительным показателем.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Логарифм числа. Свойства логарифма. Десятичные и натуральные логарифмы.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Синус, косинус, тангенс, котангенс числового аргумента. Арксинус, арккосинус и арктангенс числового аргумента.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</w:t>
      </w:r>
      <w:r w:rsidRPr="0018547A">
        <w:rPr>
          <w:rFonts w:ascii="Times New Roman" w:hAnsi="Times New Roman"/>
          <w:color w:val="000000"/>
          <w:sz w:val="28"/>
          <w:lang w:val="ru-RU"/>
        </w:rPr>
        <w:t xml:space="preserve">Теорема Безу. Многочлены с целыми коэффициентами. </w:t>
      </w:r>
      <w:r w:rsidRPr="00D659F2">
        <w:rPr>
          <w:rFonts w:ascii="Times New Roman" w:hAnsi="Times New Roman"/>
          <w:color w:val="000000"/>
          <w:sz w:val="28"/>
          <w:lang w:val="ru-RU"/>
        </w:rPr>
        <w:t>Теорема Виета.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Преобразования числовых выражений, содержащих степени и корни.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 xml:space="preserve">Иррациональные уравнения. Основные методы решения иррациональных уравнений. 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Показательные уравнения. Основные методы решения показательных уравнений.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уравнения. Основные методы решения логарифмических уравнений. 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lastRenderedPageBreak/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Область определения и множество значений функции. Нули функции. Промежутки знакопостоянства.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D659F2">
        <w:rPr>
          <w:rFonts w:ascii="Times New Roman" w:hAnsi="Times New Roman"/>
          <w:color w:val="000000"/>
          <w:sz w:val="28"/>
          <w:lang w:val="ru-RU"/>
        </w:rPr>
        <w:t xml:space="preserve">-ой степени как функции обратной степени с натуральным показателем. 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 xml:space="preserve">Тригонометрическая окружность, определение тригонометрических функций числового аргумента. 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Функциональные зависимости в реальных процессах и явлениях. Графики реальных зависимостей.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lastRenderedPageBreak/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Производная суммы, произведения, частного и композиции функций.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04C4B" w:rsidRPr="00D659F2" w:rsidRDefault="00D524CA">
      <w:pPr>
        <w:spacing w:after="0" w:line="264" w:lineRule="auto"/>
        <w:ind w:left="120"/>
        <w:jc w:val="both"/>
        <w:rPr>
          <w:lang w:val="ru-RU"/>
        </w:rPr>
      </w:pPr>
      <w:r w:rsidRPr="00D659F2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D04C4B" w:rsidRPr="00D659F2" w:rsidRDefault="00D04C4B">
      <w:pPr>
        <w:spacing w:after="0" w:line="264" w:lineRule="auto"/>
        <w:ind w:left="120"/>
        <w:jc w:val="both"/>
        <w:rPr>
          <w:lang w:val="ru-RU"/>
        </w:rPr>
      </w:pP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D659F2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D659F2">
        <w:rPr>
          <w:rFonts w:ascii="Times New Roman" w:hAnsi="Times New Roman"/>
          <w:color w:val="000000"/>
          <w:sz w:val="28"/>
          <w:lang w:val="ru-RU"/>
        </w:rPr>
        <w:t>НОК), остатков по модулю, алгоритма Евклида для решения задач в целых числах.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</w:t>
      </w:r>
      <w:r w:rsidRPr="0018547A">
        <w:rPr>
          <w:rFonts w:ascii="Times New Roman" w:hAnsi="Times New Roman"/>
          <w:color w:val="000000"/>
          <w:sz w:val="28"/>
          <w:lang w:val="ru-RU"/>
        </w:rPr>
        <w:t xml:space="preserve">Формула Муавра. Корни </w:t>
      </w:r>
      <w:r>
        <w:rPr>
          <w:rFonts w:ascii="Times New Roman" w:hAnsi="Times New Roman"/>
          <w:color w:val="000000"/>
          <w:sz w:val="28"/>
        </w:rPr>
        <w:t>n</w:t>
      </w:r>
      <w:r w:rsidRPr="0018547A">
        <w:rPr>
          <w:rFonts w:ascii="Times New Roman" w:hAnsi="Times New Roman"/>
          <w:color w:val="000000"/>
          <w:sz w:val="28"/>
          <w:lang w:val="ru-RU"/>
        </w:rPr>
        <w:t xml:space="preserve">-ой степени из комплексного числа. </w:t>
      </w:r>
      <w:r w:rsidRPr="00D659F2">
        <w:rPr>
          <w:rFonts w:ascii="Times New Roman" w:hAnsi="Times New Roman"/>
          <w:color w:val="000000"/>
          <w:sz w:val="28"/>
          <w:lang w:val="ru-RU"/>
        </w:rPr>
        <w:t>Применение комплексных чисел для решения физических и геометрических задач.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Основные методы решения показательных и логарифмических неравенств.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Основные методы решения иррациональных неравенств.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Уравнения, неравенства и системы с параметрами.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lastRenderedPageBreak/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:rsidR="00D04C4B" w:rsidRPr="0018547A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 xml:space="preserve">Первообразная, основное свойство первообразных. Первообразные элементарных функций. </w:t>
      </w:r>
      <w:r w:rsidRPr="0018547A">
        <w:rPr>
          <w:rFonts w:ascii="Times New Roman" w:hAnsi="Times New Roman"/>
          <w:color w:val="000000"/>
          <w:sz w:val="28"/>
          <w:lang w:val="ru-RU"/>
        </w:rPr>
        <w:t>Правила нахождения первообразных.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18547A">
        <w:rPr>
          <w:rFonts w:ascii="Times New Roman" w:hAnsi="Times New Roman"/>
          <w:color w:val="000000"/>
          <w:sz w:val="28"/>
          <w:lang w:val="ru-RU"/>
        </w:rPr>
        <w:t xml:space="preserve">Интеграл. Геометрический смысл интеграла. </w:t>
      </w:r>
      <w:r w:rsidRPr="00D659F2">
        <w:rPr>
          <w:rFonts w:ascii="Times New Roman" w:hAnsi="Times New Roman"/>
          <w:color w:val="000000"/>
          <w:sz w:val="28"/>
          <w:lang w:val="ru-RU"/>
        </w:rPr>
        <w:t>Вычисление определённого интеграла по формуле Ньютона-Лейбница.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Применение интеграла для нахождения площадей плоских фигур и объёмов геометрических тел.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:rsidR="00D04C4B" w:rsidRPr="00D659F2" w:rsidRDefault="00D04C4B">
      <w:pPr>
        <w:rPr>
          <w:lang w:val="ru-RU"/>
        </w:rPr>
        <w:sectPr w:rsidR="00D04C4B" w:rsidRPr="00D659F2">
          <w:pgSz w:w="11906" w:h="16383"/>
          <w:pgMar w:top="1134" w:right="850" w:bottom="1134" w:left="1701" w:header="720" w:footer="720" w:gutter="0"/>
          <w:cols w:space="720"/>
        </w:sectPr>
      </w:pPr>
    </w:p>
    <w:p w:rsidR="00D04C4B" w:rsidRPr="00D659F2" w:rsidRDefault="00D524CA">
      <w:pPr>
        <w:spacing w:after="0" w:line="264" w:lineRule="auto"/>
        <w:ind w:left="120"/>
        <w:jc w:val="both"/>
        <w:rPr>
          <w:lang w:val="ru-RU"/>
        </w:rPr>
      </w:pPr>
      <w:bookmarkStart w:id="5" w:name="block-7188828"/>
      <w:bookmarkEnd w:id="4"/>
      <w:r w:rsidRPr="00D659F2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:rsidR="00D04C4B" w:rsidRPr="00D659F2" w:rsidRDefault="00D04C4B">
      <w:pPr>
        <w:spacing w:after="0" w:line="264" w:lineRule="auto"/>
        <w:ind w:left="120"/>
        <w:jc w:val="both"/>
        <w:rPr>
          <w:lang w:val="ru-RU"/>
        </w:rPr>
      </w:pPr>
    </w:p>
    <w:p w:rsidR="00D04C4B" w:rsidRPr="00D659F2" w:rsidRDefault="00D524CA">
      <w:pPr>
        <w:spacing w:after="0" w:line="264" w:lineRule="auto"/>
        <w:ind w:left="120"/>
        <w:jc w:val="both"/>
        <w:rPr>
          <w:lang w:val="ru-RU"/>
        </w:rPr>
      </w:pPr>
      <w:r w:rsidRPr="00D659F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04C4B" w:rsidRPr="00D659F2" w:rsidRDefault="00D04C4B">
      <w:pPr>
        <w:spacing w:after="0" w:line="264" w:lineRule="auto"/>
        <w:ind w:left="120"/>
        <w:jc w:val="both"/>
        <w:rPr>
          <w:lang w:val="ru-RU"/>
        </w:rPr>
      </w:pP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</w:t>
      </w:r>
      <w:r w:rsidRPr="00D659F2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D04C4B" w:rsidRPr="00D659F2" w:rsidRDefault="00D04C4B">
      <w:pPr>
        <w:spacing w:after="0" w:line="264" w:lineRule="auto"/>
        <w:ind w:left="120"/>
        <w:jc w:val="both"/>
        <w:rPr>
          <w:lang w:val="ru-RU"/>
        </w:rPr>
      </w:pPr>
    </w:p>
    <w:p w:rsidR="00D04C4B" w:rsidRPr="00D659F2" w:rsidRDefault="00D524CA">
      <w:pPr>
        <w:spacing w:after="0" w:line="264" w:lineRule="auto"/>
        <w:ind w:left="120"/>
        <w:jc w:val="both"/>
        <w:rPr>
          <w:lang w:val="ru-RU"/>
        </w:rPr>
      </w:pPr>
      <w:r w:rsidRPr="00D659F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04C4B" w:rsidRPr="00D659F2" w:rsidRDefault="00D04C4B">
      <w:pPr>
        <w:spacing w:after="0" w:line="264" w:lineRule="auto"/>
        <w:ind w:left="120"/>
        <w:jc w:val="both"/>
        <w:rPr>
          <w:lang w:val="ru-RU"/>
        </w:rPr>
      </w:pPr>
    </w:p>
    <w:p w:rsidR="00D04C4B" w:rsidRPr="00D659F2" w:rsidRDefault="00D524CA">
      <w:pPr>
        <w:spacing w:after="0" w:line="264" w:lineRule="auto"/>
        <w:ind w:left="120"/>
        <w:jc w:val="both"/>
        <w:rPr>
          <w:lang w:val="ru-RU"/>
        </w:rPr>
      </w:pPr>
      <w:r w:rsidRPr="00D659F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исследовательские действия: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D04C4B" w:rsidRPr="00D659F2" w:rsidRDefault="00D04C4B">
      <w:pPr>
        <w:spacing w:after="0" w:line="264" w:lineRule="auto"/>
        <w:ind w:left="120"/>
        <w:jc w:val="both"/>
        <w:rPr>
          <w:lang w:val="ru-RU"/>
        </w:rPr>
      </w:pPr>
    </w:p>
    <w:p w:rsidR="00D04C4B" w:rsidRPr="00D659F2" w:rsidRDefault="00D524CA">
      <w:pPr>
        <w:spacing w:after="0" w:line="264" w:lineRule="auto"/>
        <w:ind w:left="120"/>
        <w:jc w:val="both"/>
        <w:rPr>
          <w:lang w:val="ru-RU"/>
        </w:rPr>
      </w:pPr>
      <w:r w:rsidRPr="00D659F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D04C4B" w:rsidRPr="00D659F2" w:rsidRDefault="00D04C4B">
      <w:pPr>
        <w:spacing w:after="0" w:line="264" w:lineRule="auto"/>
        <w:ind w:left="120"/>
        <w:jc w:val="both"/>
        <w:rPr>
          <w:lang w:val="ru-RU"/>
        </w:rPr>
      </w:pPr>
    </w:p>
    <w:p w:rsidR="00D04C4B" w:rsidRPr="00D659F2" w:rsidRDefault="00D524CA">
      <w:pPr>
        <w:spacing w:after="0" w:line="264" w:lineRule="auto"/>
        <w:ind w:left="120"/>
        <w:jc w:val="both"/>
        <w:rPr>
          <w:lang w:val="ru-RU"/>
        </w:rPr>
      </w:pPr>
      <w:r w:rsidRPr="00D659F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b/>
          <w:color w:val="000000"/>
          <w:sz w:val="28"/>
          <w:lang w:val="ru-RU"/>
        </w:rPr>
        <w:lastRenderedPageBreak/>
        <w:t>Самоорганизация: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D04C4B" w:rsidRPr="00D659F2" w:rsidRDefault="00D04C4B">
      <w:pPr>
        <w:spacing w:after="0" w:line="264" w:lineRule="auto"/>
        <w:ind w:left="120"/>
        <w:jc w:val="both"/>
        <w:rPr>
          <w:lang w:val="ru-RU"/>
        </w:rPr>
      </w:pPr>
    </w:p>
    <w:p w:rsidR="00D04C4B" w:rsidRPr="00D659F2" w:rsidRDefault="00D524CA">
      <w:pPr>
        <w:spacing w:after="0" w:line="264" w:lineRule="auto"/>
        <w:ind w:left="120"/>
        <w:jc w:val="both"/>
        <w:rPr>
          <w:lang w:val="ru-RU"/>
        </w:rPr>
      </w:pPr>
      <w:r w:rsidRPr="00D659F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04C4B" w:rsidRPr="00D659F2" w:rsidRDefault="00D04C4B">
      <w:pPr>
        <w:spacing w:after="0" w:line="264" w:lineRule="auto"/>
        <w:ind w:left="120"/>
        <w:jc w:val="both"/>
        <w:rPr>
          <w:lang w:val="ru-RU"/>
        </w:rPr>
      </w:pP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D659F2">
        <w:rPr>
          <w:rFonts w:ascii="Times New Roman" w:hAnsi="Times New Roman"/>
          <w:b/>
          <w:color w:val="000000"/>
          <w:sz w:val="28"/>
          <w:lang w:val="ru-RU"/>
        </w:rPr>
        <w:t xml:space="preserve"> 10 классе</w:t>
      </w:r>
      <w:r w:rsidRPr="00D659F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применять приближённые вычисления, правила округления, прикидку и оценку результата вычислений;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арифметический корень натуральной степени;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рациональным показателем;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логарифм числа, десятичные и натуральные логарифмы;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синус, косинус, тангенс, котангенс числового аргумента;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оперировать понятиями: арксинус, арккосинус и арктангенс числового аргумента.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использовать свойства действий с корнями для преобразования выражений;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использовать свойства логарифмов для преобразования логарифмических выражений;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lastRenderedPageBreak/>
        <w:t>применять основные тригонометрические формулы для преобразования тригонометрических выражений;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область определения и множество значений функции, нули функции, промежутки знакопостоянства;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D659F2">
        <w:rPr>
          <w:rFonts w:ascii="Times New Roman" w:hAnsi="Times New Roman"/>
          <w:color w:val="000000"/>
          <w:sz w:val="28"/>
          <w:lang w:val="ru-RU"/>
        </w:rPr>
        <w:t>-ой степени как функции обратной степени с натуральным показателем;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использовать прогрессии для решения реальных задач прикладного характера;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первая и вторая производные функции, касательная к графику функции;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использовать геометрический и физический смысл производной для решения задач.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b/>
          <w:color w:val="000000"/>
          <w:sz w:val="28"/>
          <w:lang w:val="ru-RU"/>
        </w:rPr>
        <w:t>Множества и логика: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множество, операции над множествами;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D659F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D659F2">
        <w:rPr>
          <w:rFonts w:ascii="Times New Roman" w:hAnsi="Times New Roman"/>
          <w:b/>
          <w:color w:val="000000"/>
          <w:sz w:val="28"/>
          <w:lang w:val="ru-RU"/>
        </w:rPr>
        <w:t>11 классе</w:t>
      </w:r>
      <w:r w:rsidRPr="00D659F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осуществлять отбор корней при решении тригонометрического уравнения;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применять графические методы для решения уравнений и неравенств, а также задач с параметрами;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строить геометрические образы уравнений и неравенств на координатной плоскости;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графики тригонометрических функций;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применять функции для моделирования и исследования реальных процессов.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экстремумы;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находить наибольшее и наименьшее значения функции непрерывной на отрезке;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первообразная, определённый интеграл, находить первообразные элементарных функций и вычислять интеграл по формуле Ньютона-Лейбница;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находить площади плоских фигур и объёмы тел с помощью интеграла;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иметь представление о математическом моделировании на примере составления дифференциальных уравнений;</w:t>
      </w:r>
    </w:p>
    <w:p w:rsidR="00D04C4B" w:rsidRPr="00D659F2" w:rsidRDefault="00D524CA">
      <w:pPr>
        <w:spacing w:after="0" w:line="264" w:lineRule="auto"/>
        <w:ind w:firstLine="600"/>
        <w:jc w:val="both"/>
        <w:rPr>
          <w:lang w:val="ru-RU"/>
        </w:rPr>
      </w:pPr>
      <w:r w:rsidRPr="00D659F2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D04C4B" w:rsidRPr="00D659F2" w:rsidRDefault="00D04C4B">
      <w:pPr>
        <w:rPr>
          <w:lang w:val="ru-RU"/>
        </w:rPr>
        <w:sectPr w:rsidR="00D04C4B" w:rsidRPr="00D659F2">
          <w:pgSz w:w="11906" w:h="16383"/>
          <w:pgMar w:top="1134" w:right="850" w:bottom="1134" w:left="1701" w:header="720" w:footer="720" w:gutter="0"/>
          <w:cols w:space="720"/>
        </w:sectPr>
      </w:pPr>
    </w:p>
    <w:p w:rsidR="007A72E9" w:rsidRDefault="007A72E9" w:rsidP="007A72E9">
      <w:pPr>
        <w:spacing w:after="0"/>
        <w:ind w:left="120"/>
      </w:pPr>
      <w:bookmarkStart w:id="6" w:name="block-7188825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7A72E9" w:rsidRDefault="007A72E9" w:rsidP="007A72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7"/>
        <w:gridCol w:w="4378"/>
        <w:gridCol w:w="1403"/>
        <w:gridCol w:w="1841"/>
        <w:gridCol w:w="1910"/>
        <w:gridCol w:w="3581"/>
      </w:tblGrid>
      <w:tr w:rsidR="007A72E9" w:rsidTr="009B4BAC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2E9" w:rsidRDefault="007A72E9" w:rsidP="009B4B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2E9" w:rsidRDefault="007A72E9" w:rsidP="009B4BAC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2E9" w:rsidRDefault="007A72E9" w:rsidP="009B4BAC"/>
        </w:tc>
      </w:tr>
      <w:tr w:rsidR="007A72E9" w:rsidRPr="00496D23" w:rsidTr="009B4BA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чисел. Многочлены. Рациональные уравнения и 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496D23" w:rsidP="009B4BAC">
            <w:pPr>
              <w:spacing w:after="0"/>
              <w:ind w:left="135"/>
              <w:rPr>
                <w:lang w:val="ru-RU"/>
              </w:rPr>
            </w:pPr>
            <w:hyperlink r:id="rId6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7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festival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A72E9" w:rsidRPr="00496D23" w:rsidTr="009B4BA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496D23" w:rsidP="009B4BAC">
            <w:pPr>
              <w:spacing w:after="0"/>
              <w:ind w:left="135"/>
              <w:rPr>
                <w:lang w:val="ru-RU"/>
              </w:rPr>
            </w:pPr>
            <w:hyperlink r:id="rId9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10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festival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A72E9" w:rsidRPr="00496D23" w:rsidTr="009B4BA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496D23" w:rsidP="009B4BAC">
            <w:pPr>
              <w:spacing w:after="0"/>
              <w:ind w:left="135"/>
              <w:rPr>
                <w:lang w:val="ru-RU"/>
              </w:rPr>
            </w:pPr>
            <w:hyperlink r:id="rId12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13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festival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A72E9" w:rsidRPr="00496D23" w:rsidTr="009B4BA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Показательная функция. Показательные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496D23" w:rsidP="009B4BAC">
            <w:pPr>
              <w:spacing w:after="0"/>
              <w:ind w:left="135"/>
              <w:rPr>
                <w:lang w:val="ru-RU"/>
              </w:rPr>
            </w:pPr>
            <w:hyperlink r:id="rId15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16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festival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A72E9" w:rsidRPr="00496D23" w:rsidTr="009B4BA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Логарифмическая функция. Логарифмические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496D23" w:rsidP="009B4BAC">
            <w:pPr>
              <w:spacing w:after="0"/>
              <w:ind w:left="135"/>
              <w:rPr>
                <w:lang w:val="ru-RU"/>
              </w:rPr>
            </w:pPr>
            <w:hyperlink r:id="rId18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19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festival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A72E9" w:rsidRPr="00496D23" w:rsidTr="009B4BA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выражения и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496D23" w:rsidP="009B4BAC">
            <w:pPr>
              <w:spacing w:after="0"/>
              <w:ind w:left="135"/>
              <w:rPr>
                <w:lang w:val="ru-RU"/>
              </w:rPr>
            </w:pPr>
            <w:hyperlink r:id="rId21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22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festival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A72E9" w:rsidRPr="00496D23" w:rsidTr="009B4BA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 и прогрессии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496D23" w:rsidP="009B4BAC">
            <w:pPr>
              <w:spacing w:after="0"/>
              <w:ind w:left="135"/>
              <w:rPr>
                <w:lang w:val="ru-RU"/>
              </w:rPr>
            </w:pPr>
            <w:hyperlink r:id="rId24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25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festival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A72E9" w:rsidRPr="00496D23" w:rsidTr="009B4BA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функции. Производная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496D23" w:rsidP="009B4BAC">
            <w:pPr>
              <w:spacing w:after="0"/>
              <w:ind w:left="135"/>
              <w:rPr>
                <w:lang w:val="ru-RU"/>
              </w:rPr>
            </w:pPr>
            <w:hyperlink r:id="rId27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28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festival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A72E9" w:rsidRPr="00496D23" w:rsidTr="009B4BA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496D23" w:rsidP="009B4BAC">
            <w:pPr>
              <w:spacing w:after="0"/>
              <w:ind w:left="135"/>
              <w:rPr>
                <w:lang w:val="ru-RU"/>
              </w:rPr>
            </w:pPr>
            <w:hyperlink r:id="rId30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31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festival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/>
        </w:tc>
      </w:tr>
    </w:tbl>
    <w:p w:rsidR="007A72E9" w:rsidRDefault="007A72E9" w:rsidP="007A72E9">
      <w:pPr>
        <w:sectPr w:rsidR="007A72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72E9" w:rsidRDefault="007A72E9" w:rsidP="007A72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7"/>
        <w:gridCol w:w="4378"/>
        <w:gridCol w:w="1403"/>
        <w:gridCol w:w="1841"/>
        <w:gridCol w:w="1910"/>
        <w:gridCol w:w="3581"/>
      </w:tblGrid>
      <w:tr w:rsidR="007A72E9" w:rsidTr="009B4BAC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2E9" w:rsidRDefault="007A72E9" w:rsidP="009B4B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2E9" w:rsidRDefault="007A72E9" w:rsidP="009B4BAC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2E9" w:rsidRDefault="007A72E9" w:rsidP="009B4BAC"/>
        </w:tc>
      </w:tr>
      <w:tr w:rsidR="007A72E9" w:rsidRPr="00496D23" w:rsidTr="009B4BA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496D23" w:rsidP="009B4BAC">
            <w:pPr>
              <w:spacing w:after="0"/>
              <w:ind w:left="135"/>
              <w:rPr>
                <w:lang w:val="ru-RU"/>
              </w:rPr>
            </w:pPr>
            <w:hyperlink r:id="rId33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34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festival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A72E9" w:rsidRPr="00496D23" w:rsidTr="009B4BA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 и интеграл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496D23" w:rsidP="009B4BAC">
            <w:pPr>
              <w:spacing w:after="0"/>
              <w:ind w:left="135"/>
              <w:rPr>
                <w:lang w:val="ru-RU"/>
              </w:rPr>
            </w:pPr>
            <w:hyperlink r:id="rId36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37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festival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A72E9" w:rsidRPr="00496D23" w:rsidTr="009B4BA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496D23" w:rsidP="009B4BAC">
            <w:pPr>
              <w:spacing w:after="0"/>
              <w:ind w:left="135"/>
              <w:rPr>
                <w:lang w:val="ru-RU"/>
              </w:rPr>
            </w:pPr>
            <w:hyperlink r:id="rId39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40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festival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A72E9" w:rsidRPr="00496D23" w:rsidTr="009B4BA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Иррациональные, показательные и логарифмические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496D23" w:rsidP="009B4BAC">
            <w:pPr>
              <w:spacing w:after="0"/>
              <w:ind w:left="135"/>
              <w:rPr>
                <w:lang w:val="ru-RU"/>
              </w:rPr>
            </w:pPr>
            <w:hyperlink r:id="rId42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43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4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festival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A72E9" w:rsidRPr="00496D23" w:rsidTr="009B4BA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Комплексные числа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496D23" w:rsidP="009B4BAC">
            <w:pPr>
              <w:spacing w:after="0"/>
              <w:ind w:left="135"/>
              <w:rPr>
                <w:lang w:val="ru-RU"/>
              </w:rPr>
            </w:pPr>
            <w:hyperlink r:id="rId45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46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festival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A72E9" w:rsidRPr="00496D23" w:rsidTr="009B4BA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496D23" w:rsidP="009B4BAC">
            <w:pPr>
              <w:spacing w:after="0"/>
              <w:ind w:left="135"/>
              <w:rPr>
                <w:lang w:val="ru-RU"/>
              </w:rPr>
            </w:pPr>
            <w:hyperlink r:id="rId48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49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0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festival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A72E9" w:rsidRPr="00496D23" w:rsidTr="009B4BA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рациональных, </w:t>
            </w: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иррациональных показательных и логарифмических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496D23" w:rsidP="009B4BAC">
            <w:pPr>
              <w:spacing w:after="0"/>
              <w:ind w:left="135"/>
              <w:rPr>
                <w:lang w:val="ru-RU"/>
              </w:rPr>
            </w:pPr>
            <w:hyperlink r:id="rId51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2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3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festival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A72E9" w:rsidRPr="00496D23" w:rsidTr="009B4BA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параметрами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496D23" w:rsidP="009B4BAC">
            <w:pPr>
              <w:spacing w:after="0"/>
              <w:ind w:left="135"/>
              <w:rPr>
                <w:lang w:val="ru-RU"/>
              </w:rPr>
            </w:pPr>
            <w:hyperlink r:id="rId54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55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6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festival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A72E9" w:rsidRPr="00496D23" w:rsidTr="009B4BA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496D23" w:rsidP="009B4BAC">
            <w:pPr>
              <w:spacing w:after="0"/>
              <w:ind w:left="135"/>
              <w:rPr>
                <w:lang w:val="ru-RU"/>
              </w:rPr>
            </w:pPr>
            <w:hyperlink r:id="rId57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58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9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festival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/>
        </w:tc>
      </w:tr>
    </w:tbl>
    <w:p w:rsidR="007A72E9" w:rsidRDefault="007A72E9" w:rsidP="007A72E9">
      <w:pPr>
        <w:sectPr w:rsidR="007A72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72E9" w:rsidRDefault="007A72E9" w:rsidP="007A72E9">
      <w:pPr>
        <w:spacing w:after="0"/>
        <w:ind w:left="120"/>
      </w:pPr>
      <w:bookmarkStart w:id="7" w:name="block-7188824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7A72E9" w:rsidRDefault="007A72E9" w:rsidP="007A72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2"/>
        <w:gridCol w:w="3524"/>
        <w:gridCol w:w="1055"/>
        <w:gridCol w:w="1841"/>
        <w:gridCol w:w="1910"/>
        <w:gridCol w:w="1347"/>
        <w:gridCol w:w="3581"/>
      </w:tblGrid>
      <w:tr w:rsidR="007A72E9" w:rsidTr="009B4BAC">
        <w:trPr>
          <w:trHeight w:val="144"/>
          <w:tblCellSpacing w:w="20" w:type="nil"/>
        </w:trPr>
        <w:tc>
          <w:tcPr>
            <w:tcW w:w="4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2E9" w:rsidRDefault="007A72E9" w:rsidP="009B4B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2E9" w:rsidRDefault="007A72E9" w:rsidP="009B4BAC"/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2E9" w:rsidRDefault="007A72E9" w:rsidP="009B4B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2E9" w:rsidRDefault="007A72E9" w:rsidP="009B4BAC"/>
        </w:tc>
      </w:tr>
      <w:tr w:rsidR="007A72E9" w:rsidRPr="00496D23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 и их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496D23" w:rsidP="009B4BAC">
            <w:pPr>
              <w:spacing w:after="0"/>
              <w:ind w:left="135"/>
              <w:rPr>
                <w:lang w:val="ru-RU"/>
              </w:rPr>
            </w:pPr>
            <w:hyperlink r:id="rId60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61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2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festival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Эйлера-Венна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RPr="00496D23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496D23" w:rsidP="009B4BAC">
            <w:pPr>
              <w:spacing w:after="0"/>
              <w:ind w:left="135"/>
              <w:rPr>
                <w:lang w:val="ru-RU"/>
              </w:rPr>
            </w:pPr>
            <w:hyperlink r:id="rId63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64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5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festival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RPr="00496D23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496D23" w:rsidP="009B4BAC">
            <w:pPr>
              <w:spacing w:after="0"/>
              <w:ind w:left="135"/>
              <w:rPr>
                <w:lang w:val="ru-RU"/>
              </w:rPr>
            </w:pPr>
            <w:hyperlink r:id="rId66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67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festival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RPr="00496D23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496D23" w:rsidP="009B4BAC">
            <w:pPr>
              <w:spacing w:after="0"/>
              <w:ind w:left="135"/>
              <w:rPr>
                <w:lang w:val="ru-RU"/>
              </w:rPr>
            </w:pPr>
            <w:hyperlink r:id="rId69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70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1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festival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Модуль действительного числа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RPr="00496D23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496D23" w:rsidP="009B4BAC">
            <w:pPr>
              <w:spacing w:after="0"/>
              <w:ind w:left="135"/>
              <w:rPr>
                <w:lang w:val="ru-RU"/>
              </w:rPr>
            </w:pPr>
            <w:hyperlink r:id="rId72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73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4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festival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RPr="00496D23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Многочлены от одной переменной. Деление многочлена на многочлен с остатком. </w:t>
            </w:r>
            <w:r>
              <w:rPr>
                <w:rFonts w:ascii="Times New Roman" w:hAnsi="Times New Roman"/>
                <w:color w:val="000000"/>
                <w:sz w:val="24"/>
              </w:rPr>
              <w:t>Теорема Безу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496D23" w:rsidP="009B4BAC">
            <w:pPr>
              <w:spacing w:after="0"/>
              <w:ind w:left="135"/>
              <w:rPr>
                <w:lang w:val="ru-RU"/>
              </w:rPr>
            </w:pPr>
            <w:hyperlink r:id="rId75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76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7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festival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Многочлены с целыми коэффициентами. Теорема Виета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RPr="00496D23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496D23" w:rsidP="009B4BAC">
            <w:pPr>
              <w:spacing w:after="0"/>
              <w:ind w:left="135"/>
              <w:rPr>
                <w:lang w:val="ru-RU"/>
              </w:rPr>
            </w:pPr>
            <w:hyperlink r:id="rId78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79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festival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RPr="00496D23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Матрица системы линейных уравнений. Определитель матрицы 2×2, его геометрический смысл и свойства; вычисление его значения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496D23" w:rsidP="009B4BAC">
            <w:pPr>
              <w:spacing w:after="0"/>
              <w:ind w:left="135"/>
              <w:rPr>
                <w:lang w:val="ru-RU"/>
              </w:rPr>
            </w:pPr>
            <w:hyperlink r:id="rId81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82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3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festival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Определитель матрицы 2×2, его геометрический смысл и свойства; вычисление его значения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RPr="00496D23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определителя для решения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496D23" w:rsidP="009B4BAC">
            <w:pPr>
              <w:spacing w:after="0"/>
              <w:ind w:left="135"/>
              <w:rPr>
                <w:lang w:val="ru-RU"/>
              </w:rPr>
            </w:pPr>
            <w:hyperlink r:id="rId84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85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6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festival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"Рациональные уравнения и 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Системы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линейных уравнений"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RPr="00496D23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Взаимно обратные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Композиция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496D23" w:rsidP="009B4BAC">
            <w:pPr>
              <w:spacing w:after="0"/>
              <w:ind w:left="135"/>
              <w:rPr>
                <w:lang w:val="ru-RU"/>
              </w:rPr>
            </w:pPr>
            <w:hyperlink r:id="rId87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88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9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festival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функции. Элементарные преобразования графиков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функции. Нули функции. Промежутки знак постоянства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Чётные и нечётные функции. Периодические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Промежутки монотонности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Линейная, квадратичная и дробно-линейная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RPr="00496D23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496D23" w:rsidP="009B4BAC">
            <w:pPr>
              <w:spacing w:after="0"/>
              <w:ind w:left="135"/>
              <w:rPr>
                <w:lang w:val="ru-RU"/>
              </w:rPr>
            </w:pPr>
            <w:hyperlink r:id="rId90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91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2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festival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Элементарное исследование и построение графиков этих </w:t>
            </w: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RPr="00496D23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496D23" w:rsidP="009B4BAC">
            <w:pPr>
              <w:spacing w:after="0"/>
              <w:ind w:left="135"/>
              <w:rPr>
                <w:lang w:val="ru-RU"/>
              </w:rPr>
            </w:pPr>
            <w:hyperlink r:id="rId93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94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festival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"Степенная функция. Её свойства и график"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RPr="00496D23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496D23" w:rsidP="009B4BAC">
            <w:pPr>
              <w:spacing w:after="0"/>
              <w:ind w:left="135"/>
              <w:rPr>
                <w:lang w:val="ru-RU"/>
              </w:rPr>
            </w:pPr>
            <w:hyperlink r:id="rId96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97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8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festival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RPr="00496D23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496D23" w:rsidP="009B4BAC">
            <w:pPr>
              <w:spacing w:after="0"/>
              <w:ind w:left="135"/>
              <w:rPr>
                <w:lang w:val="ru-RU"/>
              </w:rPr>
            </w:pPr>
            <w:hyperlink r:id="rId99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100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1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festival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числовых </w:t>
            </w: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RPr="00496D23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496D23" w:rsidP="009B4BAC">
            <w:pPr>
              <w:spacing w:after="0"/>
              <w:ind w:left="135"/>
              <w:rPr>
                <w:lang w:val="ru-RU"/>
              </w:rPr>
            </w:pPr>
            <w:hyperlink r:id="rId102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103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4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festival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RPr="00496D23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496D23" w:rsidP="009B4BAC">
            <w:pPr>
              <w:spacing w:after="0"/>
              <w:ind w:left="135"/>
              <w:rPr>
                <w:lang w:val="ru-RU"/>
              </w:rPr>
            </w:pPr>
            <w:hyperlink r:id="rId105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106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7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festival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RPr="00496D23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496D23" w:rsidP="009B4BAC">
            <w:pPr>
              <w:spacing w:after="0"/>
              <w:ind w:left="135"/>
              <w:rPr>
                <w:lang w:val="ru-RU"/>
              </w:rPr>
            </w:pPr>
            <w:hyperlink r:id="rId108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109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0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festival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RPr="00496D23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496D23" w:rsidP="009B4BAC">
            <w:pPr>
              <w:spacing w:after="0"/>
              <w:ind w:left="135"/>
              <w:rPr>
                <w:lang w:val="ru-RU"/>
              </w:rPr>
            </w:pPr>
            <w:hyperlink r:id="rId111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112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3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festival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RPr="00496D23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496D23" w:rsidP="009B4BAC">
            <w:pPr>
              <w:spacing w:after="0"/>
              <w:ind w:left="135"/>
              <w:rPr>
                <w:lang w:val="ru-RU"/>
              </w:rPr>
            </w:pPr>
            <w:hyperlink r:id="rId114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115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6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festival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Показательные уравнения. </w:t>
            </w: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"Показательная функция. Показательные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RPr="00496D23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числа. Свойства логарифма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496D23" w:rsidP="009B4BAC">
            <w:pPr>
              <w:spacing w:after="0"/>
              <w:ind w:left="135"/>
              <w:rPr>
                <w:lang w:val="ru-RU"/>
              </w:rPr>
            </w:pPr>
            <w:hyperlink r:id="rId117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118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9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festival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числа. Свойства логарифма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числа. Свойства логарифма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RPr="00496D23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496D23" w:rsidP="009B4BAC">
            <w:pPr>
              <w:spacing w:after="0"/>
              <w:ind w:left="135"/>
              <w:rPr>
                <w:lang w:val="ru-RU"/>
              </w:rPr>
            </w:pPr>
            <w:hyperlink r:id="rId120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121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2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festival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RPr="00496D23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496D23" w:rsidP="009B4BAC">
            <w:pPr>
              <w:spacing w:after="0"/>
              <w:ind w:left="135"/>
              <w:rPr>
                <w:lang w:val="ru-RU"/>
              </w:rPr>
            </w:pPr>
            <w:hyperlink r:id="rId123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124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5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festival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RPr="00496D23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496D23" w:rsidP="009B4BAC">
            <w:pPr>
              <w:spacing w:after="0"/>
              <w:ind w:left="135"/>
              <w:rPr>
                <w:lang w:val="ru-RU"/>
              </w:rPr>
            </w:pPr>
            <w:hyperlink r:id="rId126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127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8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festival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</w:t>
            </w: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"Логарифмическая функция. Логарифмические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RPr="00496D23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496D23" w:rsidP="009B4BAC">
            <w:pPr>
              <w:spacing w:after="0"/>
              <w:ind w:left="135"/>
              <w:rPr>
                <w:lang w:val="ru-RU"/>
              </w:rPr>
            </w:pPr>
            <w:hyperlink r:id="rId129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130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1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festival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RPr="00496D23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496D23" w:rsidP="009B4BAC">
            <w:pPr>
              <w:spacing w:after="0"/>
              <w:ind w:left="135"/>
              <w:rPr>
                <w:lang w:val="ru-RU"/>
              </w:rPr>
            </w:pPr>
            <w:hyperlink r:id="rId132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133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4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festival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RPr="00496D23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496D23" w:rsidP="009B4BAC">
            <w:pPr>
              <w:spacing w:after="0"/>
              <w:ind w:left="135"/>
              <w:rPr>
                <w:lang w:val="ru-RU"/>
              </w:rPr>
            </w:pPr>
            <w:hyperlink r:id="rId135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136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7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festival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RPr="00496D23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496D23" w:rsidP="009B4BAC">
            <w:pPr>
              <w:spacing w:after="0"/>
              <w:ind w:left="135"/>
              <w:rPr>
                <w:lang w:val="ru-RU"/>
              </w:rPr>
            </w:pPr>
            <w:hyperlink r:id="rId138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139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0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festival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"Тригонометрические выражения и тригонометрические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RPr="00496D23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Метод математической индукции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496D23" w:rsidP="009B4BAC">
            <w:pPr>
              <w:spacing w:after="0"/>
              <w:ind w:left="135"/>
              <w:rPr>
                <w:lang w:val="ru-RU"/>
              </w:rPr>
            </w:pPr>
            <w:hyperlink r:id="rId141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142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3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festival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Монотонные и ограниченные последовательности. История анализа бесконечно малых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прогрессия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прогрессия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Бесконечно убывающая геометрическая прогрессия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Сумма бесконечно убывающей геометрической прогрессии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Линейный и </w:t>
            </w: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экспоненциальный рост. Число е. Формула сложных процентов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"Последовательности и прогрессии"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RPr="00496D23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функции и их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496D23" w:rsidP="009B4BAC">
            <w:pPr>
              <w:spacing w:after="0"/>
              <w:ind w:left="135"/>
              <w:rPr>
                <w:lang w:val="ru-RU"/>
              </w:rPr>
            </w:pPr>
            <w:hyperlink r:id="rId144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145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6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festival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Точка разрыва. Асимптоты графиков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RPr="00496D23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496D23" w:rsidP="009B4BAC">
            <w:pPr>
              <w:spacing w:after="0"/>
              <w:ind w:left="135"/>
              <w:rPr>
                <w:lang w:val="ru-RU"/>
              </w:rPr>
            </w:pPr>
            <w:hyperlink r:id="rId147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148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9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festival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RPr="00496D23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свойств непрерывных функций для </w:t>
            </w: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496D23" w:rsidP="009B4BAC">
            <w:pPr>
              <w:spacing w:after="0"/>
              <w:ind w:left="135"/>
              <w:rPr>
                <w:lang w:val="ru-RU"/>
              </w:rPr>
            </w:pPr>
            <w:hyperlink r:id="rId150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151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2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festival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Первая и вторая производные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Определение, геометрический смысл производной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Определение, физический смысл производной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RPr="00496D23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496D23" w:rsidP="009B4BAC">
            <w:pPr>
              <w:spacing w:after="0"/>
              <w:ind w:left="135"/>
              <w:rPr>
                <w:lang w:val="ru-RU"/>
              </w:rPr>
            </w:pPr>
            <w:hyperlink r:id="rId153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154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5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festival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Производная суммы, </w:t>
            </w: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"Производная"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2E9" w:rsidRDefault="007A72E9" w:rsidP="009B4BAC"/>
        </w:tc>
      </w:tr>
    </w:tbl>
    <w:p w:rsidR="007A72E9" w:rsidRDefault="007A72E9" w:rsidP="007A72E9">
      <w:pPr>
        <w:sectPr w:rsidR="007A72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72E9" w:rsidRDefault="007A72E9" w:rsidP="007A72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9"/>
        <w:gridCol w:w="3485"/>
        <w:gridCol w:w="1007"/>
        <w:gridCol w:w="1841"/>
        <w:gridCol w:w="1910"/>
        <w:gridCol w:w="1347"/>
        <w:gridCol w:w="3581"/>
      </w:tblGrid>
      <w:tr w:rsidR="007A72E9" w:rsidTr="009B4BAC">
        <w:trPr>
          <w:trHeight w:val="144"/>
          <w:tblCellSpacing w:w="20" w:type="nil"/>
        </w:trPr>
        <w:tc>
          <w:tcPr>
            <w:tcW w:w="8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4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2E9" w:rsidRDefault="007A72E9" w:rsidP="009B4B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2E9" w:rsidRDefault="007A72E9" w:rsidP="009B4BAC"/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2E9" w:rsidRDefault="007A72E9" w:rsidP="009B4B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2E9" w:rsidRDefault="007A72E9" w:rsidP="009B4BAC"/>
        </w:tc>
      </w:tr>
      <w:tr w:rsidR="007A72E9" w:rsidRPr="00496D23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496D23" w:rsidP="009B4BAC">
            <w:pPr>
              <w:spacing w:after="0"/>
              <w:ind w:left="135"/>
              <w:rPr>
                <w:lang w:val="ru-RU"/>
              </w:rPr>
            </w:pPr>
            <w:hyperlink r:id="rId156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157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8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festival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RPr="00496D23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496D23" w:rsidP="009B4BAC">
            <w:pPr>
              <w:spacing w:after="0"/>
              <w:ind w:left="135"/>
              <w:rPr>
                <w:lang w:val="ru-RU"/>
              </w:rPr>
            </w:pPr>
            <w:hyperlink r:id="rId159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160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1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festival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RPr="00496D23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496D23" w:rsidP="009B4BAC">
            <w:pPr>
              <w:spacing w:after="0"/>
              <w:ind w:left="135"/>
              <w:rPr>
                <w:lang w:val="ru-RU"/>
              </w:rPr>
            </w:pPr>
            <w:hyperlink r:id="rId162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163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4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festival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для </w:t>
            </w: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определения скорости и ускорения процесса, заданного формулой или графиком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Композиция функций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Композиция функций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Композиция функций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"Исследование функций с помощью производной"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RPr="00496D23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Первообразная, основное свойство первообразных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496D23" w:rsidP="009B4BAC">
            <w:pPr>
              <w:spacing w:after="0"/>
              <w:ind w:left="135"/>
              <w:rPr>
                <w:lang w:val="ru-RU"/>
              </w:rPr>
            </w:pPr>
            <w:hyperlink r:id="rId165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166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7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festival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Интеграл. Геометрический смысл интеграла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площадей плоских фигур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объёмов геометрических тел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решений дифференциальных уравнений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решений дифференциальных уравнений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моделирование реальных процессов с помощью дифференциальных уравнений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"Первообразная и интеграл"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RPr="00496D23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496D23" w:rsidP="009B4BAC">
            <w:pPr>
              <w:spacing w:after="0"/>
              <w:ind w:left="135"/>
              <w:rPr>
                <w:lang w:val="ru-RU"/>
              </w:rPr>
            </w:pPr>
            <w:hyperlink r:id="rId168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169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0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festival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Отбор корней </w:t>
            </w: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тригонометрических уравнений с помощью тригонометрической окружности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"Графики тригонометрических функций.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неравенства"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RPr="00496D23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496D23" w:rsidP="009B4BAC">
            <w:pPr>
              <w:spacing w:after="0"/>
              <w:ind w:left="135"/>
              <w:rPr>
                <w:lang w:val="ru-RU"/>
              </w:rPr>
            </w:pPr>
            <w:hyperlink r:id="rId171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172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3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festival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RPr="00496D23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496D23" w:rsidP="009B4BAC">
            <w:pPr>
              <w:spacing w:after="0"/>
              <w:ind w:left="135"/>
              <w:rPr>
                <w:lang w:val="ru-RU"/>
              </w:rPr>
            </w:pPr>
            <w:hyperlink r:id="rId174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175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6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festival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RPr="00496D23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496D23" w:rsidP="009B4BAC">
            <w:pPr>
              <w:spacing w:after="0"/>
              <w:ind w:left="135"/>
              <w:rPr>
                <w:lang w:val="ru-RU"/>
              </w:rPr>
            </w:pPr>
            <w:hyperlink r:id="rId177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178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9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festival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уравнений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неравенств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уравнений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RPr="00496D23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496D23" w:rsidP="009B4BAC">
            <w:pPr>
              <w:spacing w:after="0"/>
              <w:ind w:left="135"/>
              <w:rPr>
                <w:lang w:val="ru-RU"/>
              </w:rPr>
            </w:pPr>
            <w:hyperlink r:id="rId180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181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2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festival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"Иррациональные, показательные и логарифмические неравенства"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RPr="00496D23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496D23" w:rsidP="009B4BAC">
            <w:pPr>
              <w:spacing w:after="0"/>
              <w:ind w:left="135"/>
              <w:rPr>
                <w:lang w:val="ru-RU"/>
              </w:rPr>
            </w:pPr>
            <w:hyperlink r:id="rId183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184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5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festival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комплексных чисел для решения физических и геометрических задач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"Комплексные числа"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RPr="00496D23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496D23" w:rsidP="009B4BAC">
            <w:pPr>
              <w:spacing w:after="0"/>
              <w:ind w:left="135"/>
              <w:rPr>
                <w:lang w:val="ru-RU"/>
              </w:rPr>
            </w:pPr>
            <w:hyperlink r:id="rId186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187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8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festival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алгоритм Евклида для решения задач в целых числах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"Теория </w:t>
            </w: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целых чисел"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RPr="00496D23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496D23" w:rsidP="009B4BAC">
            <w:pPr>
              <w:spacing w:after="0"/>
              <w:ind w:left="135"/>
              <w:rPr>
                <w:lang w:val="ru-RU"/>
              </w:rPr>
            </w:pPr>
            <w:hyperlink r:id="rId189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190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1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festival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рациональных уравнений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иррациональных уравнений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RPr="00496D23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систем к решению математических задач и задач из различных </w:t>
            </w: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областей науки и реальной жизни, интерпретация полученных результатов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496D23" w:rsidP="009B4BAC">
            <w:pPr>
              <w:spacing w:after="0"/>
              <w:ind w:left="135"/>
              <w:rPr>
                <w:lang w:val="ru-RU"/>
              </w:rPr>
            </w:pPr>
            <w:hyperlink r:id="rId192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193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4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festival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неравенств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"Системы рациональных, иррациональных показательных и логарифмических уравнений"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RPr="00496D23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с параметрами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496D23" w:rsidP="009B4BAC">
            <w:pPr>
              <w:spacing w:after="0"/>
              <w:ind w:left="135"/>
              <w:rPr>
                <w:lang w:val="ru-RU"/>
              </w:rPr>
            </w:pPr>
            <w:hyperlink r:id="rId195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196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7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festival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неравенства с параметрами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системы с параметрами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Иррациональные уравнения, </w:t>
            </w: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неравенства с параметрами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Иррациональные системы с параметрами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RPr="00496D23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уравнения, неравенства с параметрами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496D23" w:rsidP="009B4BAC">
            <w:pPr>
              <w:spacing w:after="0"/>
              <w:ind w:left="135"/>
              <w:rPr>
                <w:lang w:val="ru-RU"/>
              </w:rPr>
            </w:pPr>
            <w:hyperlink r:id="rId198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199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0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festival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системы с параметрами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уравнения, неравенства с параметрами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системы с параметрами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уравнения с параметрами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неравенства с параметрами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системы с параметрами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RPr="00496D23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уравнений с параметрами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496D23" w:rsidP="009B4BAC">
            <w:pPr>
              <w:spacing w:after="0"/>
              <w:ind w:left="135"/>
              <w:rPr>
                <w:lang w:val="ru-RU"/>
              </w:rPr>
            </w:pPr>
            <w:hyperlink r:id="rId201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202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3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festival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и исследование математических моделей реальных ситуаций с помощью систем уравнений с </w:t>
            </w: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параметрами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"Задачи с параметрами"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RPr="00496D23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496D23" w:rsidP="009B4BAC">
            <w:pPr>
              <w:spacing w:after="0"/>
              <w:ind w:left="135"/>
              <w:rPr>
                <w:lang w:val="ru-RU"/>
              </w:rPr>
            </w:pPr>
            <w:hyperlink r:id="rId204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205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A72E9"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6">
              <w:r w:rsidR="007A72E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festival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A72E9"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="007A72E9" w:rsidRPr="00EA1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знаний: "Уравнения.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</w:t>
            </w: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знаний: "Производная и её применение"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"Интеграл и его применение"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</w:pPr>
          </w:p>
        </w:tc>
      </w:tr>
      <w:tr w:rsidR="007A72E9" w:rsidTr="009B4B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2E9" w:rsidRPr="00EA1E51" w:rsidRDefault="007A72E9" w:rsidP="009B4BAC">
            <w:pPr>
              <w:spacing w:after="0"/>
              <w:ind w:left="135"/>
              <w:rPr>
                <w:lang w:val="ru-RU"/>
              </w:rPr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 w:rsidRPr="00EA1E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2E9" w:rsidRDefault="007A72E9" w:rsidP="009B4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2E9" w:rsidRDefault="007A72E9" w:rsidP="009B4BAC"/>
        </w:tc>
      </w:tr>
    </w:tbl>
    <w:p w:rsidR="00D04C4B" w:rsidRDefault="00D04C4B">
      <w:pPr>
        <w:sectPr w:rsidR="00D04C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4C4B" w:rsidRDefault="00D04C4B">
      <w:pPr>
        <w:sectPr w:rsidR="00D04C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4C4B" w:rsidRDefault="00D524CA">
      <w:pPr>
        <w:spacing w:after="0"/>
        <w:ind w:left="120"/>
      </w:pPr>
      <w:bookmarkStart w:id="8" w:name="block-7188830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04C4B" w:rsidRDefault="00D524C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04C4B" w:rsidRDefault="00D524C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D04C4B" w:rsidRPr="00B61F3D" w:rsidRDefault="00D524CA">
      <w:pPr>
        <w:spacing w:after="0" w:line="480" w:lineRule="auto"/>
        <w:ind w:left="120"/>
        <w:rPr>
          <w:lang w:val="ru-RU"/>
        </w:rPr>
      </w:pPr>
      <w:r w:rsidRPr="00B61F3D">
        <w:rPr>
          <w:rFonts w:ascii="Times New Roman" w:hAnsi="Times New Roman"/>
          <w:color w:val="000000"/>
          <w:sz w:val="28"/>
          <w:lang w:val="ru-RU"/>
        </w:rPr>
        <w:t>​‌‌</w:t>
      </w:r>
      <w:bookmarkStart w:id="9" w:name="9053a3a9-475f-4974-9841-836c883d3eaf"/>
      <w:r w:rsidR="00B61F3D" w:rsidRPr="00B61F3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B61F3D" w:rsidRPr="00EA1E51">
        <w:rPr>
          <w:rFonts w:ascii="Times New Roman" w:hAnsi="Times New Roman"/>
          <w:color w:val="000000"/>
          <w:sz w:val="28"/>
          <w:lang w:val="ru-RU"/>
        </w:rPr>
        <w:t xml:space="preserve">Математика: алгебра и начала математического анализа, геометрия. Алгебра и начала математического анализа. 10-11 классы: базовый и углубленный уровни: учебник / Ш.А. Алимов, Ю.М. Колягин, М.В. Ткачёва [и др.]. - 11-е изд., стер. - </w:t>
      </w:r>
      <w:proofErr w:type="gramStart"/>
      <w:r w:rsidR="00B61F3D" w:rsidRPr="00EA1E51">
        <w:rPr>
          <w:rFonts w:ascii="Times New Roman" w:hAnsi="Times New Roman"/>
          <w:color w:val="000000"/>
          <w:sz w:val="28"/>
          <w:lang w:val="ru-RU"/>
        </w:rPr>
        <w:t>Москва :</w:t>
      </w:r>
      <w:proofErr w:type="gramEnd"/>
      <w:r w:rsidR="00B61F3D" w:rsidRPr="00EA1E51">
        <w:rPr>
          <w:rFonts w:ascii="Times New Roman" w:hAnsi="Times New Roman"/>
          <w:color w:val="000000"/>
          <w:sz w:val="28"/>
          <w:lang w:val="ru-RU"/>
        </w:rPr>
        <w:t xml:space="preserve"> Просвещение, 2023. - 463, [1].</w:t>
      </w:r>
      <w:bookmarkEnd w:id="9"/>
    </w:p>
    <w:p w:rsidR="00D04C4B" w:rsidRPr="00B61F3D" w:rsidRDefault="00D524CA">
      <w:pPr>
        <w:spacing w:after="0"/>
        <w:ind w:left="120"/>
        <w:rPr>
          <w:lang w:val="ru-RU"/>
        </w:rPr>
      </w:pPr>
      <w:r w:rsidRPr="00B61F3D">
        <w:rPr>
          <w:rFonts w:ascii="Times New Roman" w:hAnsi="Times New Roman"/>
          <w:color w:val="000000"/>
          <w:sz w:val="28"/>
          <w:lang w:val="ru-RU"/>
        </w:rPr>
        <w:t>​</w:t>
      </w:r>
    </w:p>
    <w:p w:rsidR="00D04C4B" w:rsidRPr="00B61F3D" w:rsidRDefault="00D524CA">
      <w:pPr>
        <w:spacing w:after="0" w:line="480" w:lineRule="auto"/>
        <w:ind w:left="120"/>
        <w:rPr>
          <w:lang w:val="ru-RU"/>
        </w:rPr>
      </w:pPr>
      <w:r w:rsidRPr="00B61F3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04C4B" w:rsidRPr="00B61F3D" w:rsidRDefault="00D524CA">
      <w:pPr>
        <w:spacing w:after="0" w:line="480" w:lineRule="auto"/>
        <w:ind w:left="120"/>
        <w:rPr>
          <w:lang w:val="ru-RU"/>
        </w:rPr>
      </w:pPr>
      <w:r w:rsidRPr="00B61F3D">
        <w:rPr>
          <w:rFonts w:ascii="Times New Roman" w:hAnsi="Times New Roman"/>
          <w:color w:val="000000"/>
          <w:sz w:val="28"/>
          <w:lang w:val="ru-RU"/>
        </w:rPr>
        <w:t>​‌‌​</w:t>
      </w:r>
      <w:r w:rsidR="00B61F3D" w:rsidRPr="00EA1E51">
        <w:rPr>
          <w:rFonts w:ascii="Times New Roman" w:hAnsi="Times New Roman"/>
          <w:color w:val="000000"/>
          <w:sz w:val="28"/>
          <w:lang w:val="ru-RU"/>
        </w:rPr>
        <w:t>‌</w:t>
      </w:r>
      <w:bookmarkStart w:id="10" w:name="d8728230-5928-44d5-8479-c071b6ca96aa"/>
      <w:r w:rsidR="00B61F3D" w:rsidRPr="00EA1E51">
        <w:rPr>
          <w:rFonts w:ascii="Times New Roman" w:hAnsi="Times New Roman"/>
          <w:color w:val="000000"/>
          <w:sz w:val="28"/>
          <w:lang w:val="ru-RU"/>
        </w:rPr>
        <w:t xml:space="preserve">Методические </w:t>
      </w:r>
      <w:proofErr w:type="gramStart"/>
      <w:r w:rsidR="00B61F3D" w:rsidRPr="00EA1E51">
        <w:rPr>
          <w:rFonts w:ascii="Times New Roman" w:hAnsi="Times New Roman"/>
          <w:color w:val="000000"/>
          <w:sz w:val="28"/>
          <w:lang w:val="ru-RU"/>
        </w:rPr>
        <w:t>рекомендации(</w:t>
      </w:r>
      <w:proofErr w:type="gramEnd"/>
      <w:r w:rsidR="00B61F3D" w:rsidRPr="00EA1E51">
        <w:rPr>
          <w:rFonts w:ascii="Times New Roman" w:hAnsi="Times New Roman"/>
          <w:color w:val="000000"/>
          <w:sz w:val="28"/>
          <w:lang w:val="ru-RU"/>
        </w:rPr>
        <w:t>авторы Н.Е.Федорова, М.В.Ткачева)</w:t>
      </w:r>
      <w:bookmarkEnd w:id="10"/>
      <w:r w:rsidR="00B61F3D" w:rsidRPr="00EA1E5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04C4B" w:rsidRPr="00B61F3D" w:rsidRDefault="00D04C4B">
      <w:pPr>
        <w:spacing w:after="0"/>
        <w:ind w:left="120"/>
        <w:rPr>
          <w:lang w:val="ru-RU"/>
        </w:rPr>
      </w:pPr>
    </w:p>
    <w:p w:rsidR="00D04C4B" w:rsidRPr="00D659F2" w:rsidRDefault="00D524CA">
      <w:pPr>
        <w:spacing w:after="0" w:line="480" w:lineRule="auto"/>
        <w:ind w:left="120"/>
        <w:rPr>
          <w:lang w:val="ru-RU"/>
        </w:rPr>
      </w:pPr>
      <w:r w:rsidRPr="00D659F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04C4B" w:rsidRPr="00496D23" w:rsidRDefault="00D524CA">
      <w:pPr>
        <w:spacing w:after="0" w:line="480" w:lineRule="auto"/>
        <w:ind w:left="120"/>
        <w:rPr>
          <w:lang w:val="ru-RU"/>
        </w:rPr>
      </w:pPr>
      <w:r w:rsidRPr="00496D23">
        <w:rPr>
          <w:rFonts w:ascii="Times New Roman" w:hAnsi="Times New Roman"/>
          <w:color w:val="000000"/>
          <w:sz w:val="28"/>
          <w:lang w:val="ru-RU"/>
        </w:rPr>
        <w:t>​</w:t>
      </w:r>
      <w:r w:rsidRPr="00496D23">
        <w:rPr>
          <w:rFonts w:ascii="Times New Roman" w:hAnsi="Times New Roman"/>
          <w:color w:val="333333"/>
          <w:sz w:val="28"/>
          <w:lang w:val="ru-RU"/>
        </w:rPr>
        <w:t>​‌‌</w:t>
      </w:r>
      <w:r w:rsidRPr="00496D23">
        <w:rPr>
          <w:rFonts w:ascii="Times New Roman" w:hAnsi="Times New Roman"/>
          <w:color w:val="000000"/>
          <w:sz w:val="28"/>
          <w:lang w:val="ru-RU"/>
        </w:rPr>
        <w:t>​</w:t>
      </w:r>
    </w:p>
    <w:p w:rsidR="00D04C4B" w:rsidRPr="00B61F3D" w:rsidRDefault="00B61F3D">
      <w:pPr>
        <w:rPr>
          <w:lang w:val="ru-RU"/>
        </w:rPr>
        <w:sectPr w:rsidR="00D04C4B" w:rsidRPr="00B61F3D">
          <w:pgSz w:w="11906" w:h="16383"/>
          <w:pgMar w:top="1134" w:right="850" w:bottom="1134" w:left="1701" w:header="720" w:footer="720" w:gutter="0"/>
          <w:cols w:space="720"/>
        </w:sectPr>
      </w:pPr>
      <w:r w:rsidRPr="00EA1E51">
        <w:rPr>
          <w:rFonts w:ascii="Times New Roman" w:hAnsi="Times New Roman"/>
          <w:color w:val="333333"/>
          <w:sz w:val="28"/>
          <w:lang w:val="ru-RU"/>
        </w:rPr>
        <w:t>‌</w:t>
      </w:r>
      <w:r w:rsidRPr="00EA1E51"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</w:t>
      </w:r>
      <w:r w:rsidRPr="00EA1E5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</w:t>
      </w:r>
      <w:r w:rsidRPr="00EA1E5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EA1E5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A1E51">
        <w:rPr>
          <w:rFonts w:ascii="Times New Roman" w:hAnsi="Times New Roman"/>
          <w:color w:val="000000"/>
          <w:sz w:val="28"/>
          <w:lang w:val="ru-RU"/>
        </w:rPr>
        <w:t xml:space="preserve">/ Электронная библиотека учебников и методических </w:t>
      </w:r>
      <w:proofErr w:type="gramStart"/>
      <w:r w:rsidRPr="00EA1E51">
        <w:rPr>
          <w:rFonts w:ascii="Times New Roman" w:hAnsi="Times New Roman"/>
          <w:color w:val="000000"/>
          <w:sz w:val="28"/>
          <w:lang w:val="ru-RU"/>
        </w:rPr>
        <w:t xml:space="preserve">материалов </w:t>
      </w:r>
      <w:r w:rsidRPr="00EA1E51">
        <w:rPr>
          <w:sz w:val="28"/>
          <w:lang w:val="ru-RU"/>
        </w:rPr>
        <w:br/>
      </w:r>
      <w:r w:rsidRPr="00EA1E51">
        <w:rPr>
          <w:rFonts w:ascii="Times New Roman" w:hAnsi="Times New Roman"/>
          <w:color w:val="000000"/>
          <w:sz w:val="28"/>
          <w:lang w:val="ru-RU"/>
        </w:rPr>
        <w:t xml:space="preserve"> •</w:t>
      </w:r>
      <w:proofErr w:type="gramEnd"/>
      <w:r w:rsidRPr="00EA1E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EA1E5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A1E5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math</w:t>
      </w:r>
      <w:r w:rsidRPr="00EA1E5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A1E51">
        <w:rPr>
          <w:rFonts w:ascii="Times New Roman" w:hAnsi="Times New Roman"/>
          <w:color w:val="000000"/>
          <w:sz w:val="28"/>
          <w:lang w:val="ru-RU"/>
        </w:rPr>
        <w:t xml:space="preserve"> Материалы по математике в Единой коллекции цифровых образовательных ресурсов </w:t>
      </w:r>
      <w:r w:rsidRPr="00EA1E51">
        <w:rPr>
          <w:sz w:val="28"/>
          <w:lang w:val="ru-RU"/>
        </w:rPr>
        <w:br/>
      </w:r>
      <w:r w:rsidRPr="00EA1E51"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</w:t>
      </w:r>
      <w:r w:rsidRPr="00EA1E5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A1E5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bymath</w:t>
      </w:r>
      <w:r w:rsidRPr="00EA1E5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</w:t>
      </w:r>
      <w:r w:rsidRPr="00EA1E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</w:t>
      </w:r>
      <w:r w:rsidRPr="00EA1E51">
        <w:rPr>
          <w:rFonts w:ascii="Times New Roman" w:hAnsi="Times New Roman"/>
          <w:color w:val="000000"/>
          <w:sz w:val="28"/>
          <w:lang w:val="ru-RU"/>
        </w:rPr>
        <w:t xml:space="preserve"> Газета «Математика» Издательского дома «Первое сентября»</w:t>
      </w:r>
      <w:r w:rsidRPr="00EA1E51">
        <w:rPr>
          <w:sz w:val="28"/>
          <w:lang w:val="ru-RU"/>
        </w:rPr>
        <w:br/>
      </w:r>
      <w:r w:rsidRPr="00EA1E51"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</w:t>
      </w:r>
      <w:r w:rsidRPr="00EA1E5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A1E5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uztest</w:t>
      </w:r>
      <w:r w:rsidRPr="00EA1E5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A1E51">
        <w:rPr>
          <w:rFonts w:ascii="Times New Roman" w:hAnsi="Times New Roman"/>
          <w:color w:val="000000"/>
          <w:sz w:val="28"/>
          <w:lang w:val="ru-RU"/>
        </w:rPr>
        <w:t xml:space="preserve"> Задачи по геометрии: информационно-поисковая система</w:t>
      </w:r>
      <w:r w:rsidRPr="00EA1E51">
        <w:rPr>
          <w:sz w:val="28"/>
          <w:lang w:val="ru-RU"/>
        </w:rPr>
        <w:br/>
      </w:r>
      <w:r w:rsidRPr="00EA1E51"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</w:t>
      </w:r>
      <w:r w:rsidRPr="00EA1E5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A1E5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problems</w:t>
      </w:r>
      <w:r w:rsidRPr="00EA1E5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A1E51">
        <w:rPr>
          <w:rFonts w:ascii="Times New Roman" w:hAnsi="Times New Roman"/>
          <w:color w:val="000000"/>
          <w:sz w:val="28"/>
          <w:lang w:val="ru-RU"/>
        </w:rPr>
        <w:t xml:space="preserve"> Компьютерная математика в школе</w:t>
      </w:r>
      <w:r w:rsidRPr="00EA1E51">
        <w:rPr>
          <w:sz w:val="28"/>
          <w:lang w:val="ru-RU"/>
        </w:rPr>
        <w:br/>
      </w:r>
      <w:r w:rsidRPr="00EA1E51"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</w:t>
      </w:r>
      <w:r w:rsidRPr="00EA1E5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EA1E5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msu</w:t>
      </w:r>
      <w:r w:rsidRPr="00EA1E5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A1E51">
        <w:rPr>
          <w:rFonts w:ascii="Times New Roman" w:hAnsi="Times New Roman"/>
          <w:color w:val="000000"/>
          <w:sz w:val="28"/>
          <w:lang w:val="ru-RU"/>
        </w:rPr>
        <w:t xml:space="preserve"> Математика. Школа. Будущее. Сайт учителя математики А.В. Шевкина</w:t>
      </w:r>
      <w:r w:rsidRPr="00EA1E51">
        <w:rPr>
          <w:sz w:val="28"/>
          <w:lang w:val="ru-RU"/>
        </w:rPr>
        <w:br/>
      </w:r>
      <w:r w:rsidRPr="00EA1E51"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</w:t>
      </w:r>
      <w:r w:rsidRPr="00EA1E5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A1E5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etudes</w:t>
      </w:r>
      <w:r w:rsidRPr="00EA1E5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A1E51">
        <w:rPr>
          <w:rFonts w:ascii="Times New Roman" w:hAnsi="Times New Roman"/>
          <w:color w:val="000000"/>
          <w:sz w:val="28"/>
          <w:lang w:val="ru-RU"/>
        </w:rPr>
        <w:t xml:space="preserve"> Математическое образование: прошлое и настоящее. Интернетбиблиотека по методике преподавания математики</w:t>
      </w:r>
      <w:r w:rsidRPr="00EA1E51">
        <w:rPr>
          <w:sz w:val="28"/>
          <w:lang w:val="ru-RU"/>
        </w:rPr>
        <w:br/>
      </w:r>
      <w:r w:rsidRPr="00EA1E51"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</w:t>
      </w:r>
      <w:r w:rsidRPr="00EA1E5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A1E5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exponenta</w:t>
      </w:r>
      <w:r w:rsidRPr="00EA1E5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A1E51">
        <w:rPr>
          <w:rFonts w:ascii="Times New Roman" w:hAnsi="Times New Roman"/>
          <w:color w:val="000000"/>
          <w:sz w:val="28"/>
          <w:lang w:val="ru-RU"/>
        </w:rPr>
        <w:t xml:space="preserve"> Портал </w:t>
      </w:r>
      <w:r>
        <w:rPr>
          <w:rFonts w:ascii="Times New Roman" w:hAnsi="Times New Roman"/>
          <w:color w:val="000000"/>
          <w:sz w:val="28"/>
        </w:rPr>
        <w:t>Allmath</w:t>
      </w:r>
      <w:r w:rsidRPr="00EA1E5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A1E51">
        <w:rPr>
          <w:rFonts w:ascii="Times New Roman" w:hAnsi="Times New Roman"/>
          <w:color w:val="000000"/>
          <w:sz w:val="28"/>
          <w:lang w:val="ru-RU"/>
        </w:rPr>
        <w:t xml:space="preserve"> — Вся математика в одном месте </w:t>
      </w:r>
      <w:r w:rsidRPr="00EA1E51">
        <w:rPr>
          <w:sz w:val="28"/>
          <w:lang w:val="ru-RU"/>
        </w:rPr>
        <w:br/>
      </w:r>
      <w:r w:rsidRPr="00EA1E51"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</w:t>
      </w:r>
      <w:r w:rsidRPr="00EA1E5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A1E5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allmath</w:t>
      </w:r>
      <w:r w:rsidRPr="00EA1E5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A1E51">
        <w:rPr>
          <w:rFonts w:ascii="Times New Roman" w:hAnsi="Times New Roman"/>
          <w:color w:val="000000"/>
          <w:sz w:val="28"/>
          <w:lang w:val="ru-RU"/>
        </w:rPr>
        <w:t xml:space="preserve"> Прикладная математика: справочник математических формул, примеры и задачи с решениями </w:t>
      </w:r>
      <w:r w:rsidRPr="00EA1E51">
        <w:rPr>
          <w:sz w:val="28"/>
          <w:lang w:val="ru-RU"/>
        </w:rPr>
        <w:br/>
      </w:r>
      <w:r w:rsidRPr="00EA1E51">
        <w:rPr>
          <w:rFonts w:ascii="Times New Roman" w:hAnsi="Times New Roman"/>
          <w:color w:val="000000"/>
          <w:sz w:val="28"/>
          <w:lang w:val="ru-RU"/>
        </w:rPr>
        <w:lastRenderedPageBreak/>
        <w:t xml:space="preserve"> • </w:t>
      </w:r>
      <w:r>
        <w:rPr>
          <w:rFonts w:ascii="Times New Roman" w:hAnsi="Times New Roman"/>
          <w:color w:val="000000"/>
          <w:sz w:val="28"/>
        </w:rPr>
        <w:t>http</w:t>
      </w:r>
      <w:r w:rsidRPr="00EA1E5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math</w:t>
      </w:r>
      <w:r w:rsidRPr="00EA1E5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rusolymp</w:t>
      </w:r>
      <w:r w:rsidRPr="00EA1E5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A1E51">
        <w:rPr>
          <w:rFonts w:ascii="Times New Roman" w:hAnsi="Times New Roman"/>
          <w:color w:val="000000"/>
          <w:sz w:val="28"/>
          <w:lang w:val="ru-RU"/>
        </w:rPr>
        <w:t xml:space="preserve"> Задачник для подготовки к олимпиадам по математике </w:t>
      </w:r>
      <w:r w:rsidRPr="00EA1E51">
        <w:rPr>
          <w:sz w:val="28"/>
          <w:lang w:val="ru-RU"/>
        </w:rPr>
        <w:br/>
      </w:r>
      <w:r w:rsidRPr="00EA1E51"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</w:t>
      </w:r>
      <w:r w:rsidRPr="00EA1E5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tasks</w:t>
      </w:r>
      <w:r w:rsidRPr="00EA1E5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ceemat</w:t>
      </w:r>
      <w:r w:rsidRPr="00EA1E5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A1E51">
        <w:rPr>
          <w:rFonts w:ascii="Times New Roman" w:hAnsi="Times New Roman"/>
          <w:color w:val="000000"/>
          <w:sz w:val="28"/>
          <w:lang w:val="ru-RU"/>
        </w:rPr>
        <w:t xml:space="preserve"> Занимательная математика — Олимпиады, игры, конкурсы по математике для школьников </w:t>
      </w:r>
      <w:r w:rsidRPr="00EA1E51">
        <w:rPr>
          <w:sz w:val="28"/>
          <w:lang w:val="ru-RU"/>
        </w:rPr>
        <w:br/>
      </w:r>
      <w:r w:rsidRPr="00EA1E51"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</w:t>
      </w:r>
      <w:r w:rsidRPr="00EA1E5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A1E5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math</w:t>
      </w:r>
      <w:r w:rsidRPr="00EA1E5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on</w:t>
      </w:r>
      <w:r w:rsidRPr="00EA1E5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line</w:t>
      </w:r>
      <w:r w:rsidRPr="00EA1E5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EA1E51">
        <w:rPr>
          <w:rFonts w:ascii="Times New Roman" w:hAnsi="Times New Roman"/>
          <w:color w:val="000000"/>
          <w:sz w:val="28"/>
          <w:lang w:val="ru-RU"/>
        </w:rPr>
        <w:t xml:space="preserve"> Математические олимпиады для школьников </w:t>
      </w:r>
      <w:r w:rsidRPr="00EA1E51">
        <w:rPr>
          <w:sz w:val="28"/>
          <w:lang w:val="ru-RU"/>
        </w:rPr>
        <w:br/>
      </w:r>
      <w:r w:rsidRPr="00EA1E51"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</w:t>
      </w:r>
      <w:r w:rsidRPr="00EA1E5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A1E5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olimpiada</w:t>
      </w:r>
      <w:r w:rsidRPr="00EA1E5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A1E51">
        <w:rPr>
          <w:rFonts w:ascii="Times New Roman" w:hAnsi="Times New Roman"/>
          <w:color w:val="000000"/>
          <w:sz w:val="28"/>
          <w:lang w:val="ru-RU"/>
        </w:rPr>
        <w:t xml:space="preserve"> Математические олимпиады и олимпиадные задачи</w:t>
      </w:r>
    </w:p>
    <w:bookmarkEnd w:id="8"/>
    <w:p w:rsidR="00D524CA" w:rsidRPr="00B61F3D" w:rsidRDefault="00D524CA">
      <w:pPr>
        <w:rPr>
          <w:lang w:val="ru-RU"/>
        </w:rPr>
      </w:pPr>
    </w:p>
    <w:sectPr w:rsidR="00D524CA" w:rsidRPr="00B61F3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F844D8"/>
    <w:multiLevelType w:val="hybridMultilevel"/>
    <w:tmpl w:val="B3C4FD68"/>
    <w:lvl w:ilvl="0" w:tplc="86297662">
      <w:start w:val="1"/>
      <w:numFmt w:val="decimal"/>
      <w:lvlText w:val="%1."/>
      <w:lvlJc w:val="left"/>
      <w:pPr>
        <w:ind w:left="720" w:hanging="360"/>
      </w:pPr>
    </w:lvl>
    <w:lvl w:ilvl="1" w:tplc="86297662" w:tentative="1">
      <w:start w:val="1"/>
      <w:numFmt w:val="lowerLetter"/>
      <w:lvlText w:val="%2."/>
      <w:lvlJc w:val="left"/>
      <w:pPr>
        <w:ind w:left="1440" w:hanging="360"/>
      </w:pPr>
    </w:lvl>
    <w:lvl w:ilvl="2" w:tplc="86297662" w:tentative="1">
      <w:start w:val="1"/>
      <w:numFmt w:val="lowerRoman"/>
      <w:lvlText w:val="%3."/>
      <w:lvlJc w:val="right"/>
      <w:pPr>
        <w:ind w:left="2160" w:hanging="180"/>
      </w:pPr>
    </w:lvl>
    <w:lvl w:ilvl="3" w:tplc="86297662" w:tentative="1">
      <w:start w:val="1"/>
      <w:numFmt w:val="decimal"/>
      <w:lvlText w:val="%4."/>
      <w:lvlJc w:val="left"/>
      <w:pPr>
        <w:ind w:left="2880" w:hanging="360"/>
      </w:pPr>
    </w:lvl>
    <w:lvl w:ilvl="4" w:tplc="86297662" w:tentative="1">
      <w:start w:val="1"/>
      <w:numFmt w:val="lowerLetter"/>
      <w:lvlText w:val="%5."/>
      <w:lvlJc w:val="left"/>
      <w:pPr>
        <w:ind w:left="3600" w:hanging="360"/>
      </w:pPr>
    </w:lvl>
    <w:lvl w:ilvl="5" w:tplc="86297662" w:tentative="1">
      <w:start w:val="1"/>
      <w:numFmt w:val="lowerRoman"/>
      <w:lvlText w:val="%6."/>
      <w:lvlJc w:val="right"/>
      <w:pPr>
        <w:ind w:left="4320" w:hanging="180"/>
      </w:pPr>
    </w:lvl>
    <w:lvl w:ilvl="6" w:tplc="86297662" w:tentative="1">
      <w:start w:val="1"/>
      <w:numFmt w:val="decimal"/>
      <w:lvlText w:val="%7."/>
      <w:lvlJc w:val="left"/>
      <w:pPr>
        <w:ind w:left="5040" w:hanging="360"/>
      </w:pPr>
    </w:lvl>
    <w:lvl w:ilvl="7" w:tplc="86297662" w:tentative="1">
      <w:start w:val="1"/>
      <w:numFmt w:val="lowerLetter"/>
      <w:lvlText w:val="%8."/>
      <w:lvlJc w:val="left"/>
      <w:pPr>
        <w:ind w:left="5760" w:hanging="360"/>
      </w:pPr>
    </w:lvl>
    <w:lvl w:ilvl="8" w:tplc="862976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 w15:restartNumberingAfterBreak="0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4C1F0048"/>
    <w:multiLevelType w:val="hybridMultilevel"/>
    <w:tmpl w:val="E90C2A8E"/>
    <w:lvl w:ilvl="0" w:tplc="41307655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6"/>
  </w:num>
  <w:num w:numId="5">
    <w:abstractNumId w:val="2"/>
  </w:num>
  <w:num w:numId="6">
    <w:abstractNumId w:val="1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04C4B"/>
    <w:rsid w:val="0018547A"/>
    <w:rsid w:val="002C1B8E"/>
    <w:rsid w:val="00496D23"/>
    <w:rsid w:val="00581315"/>
    <w:rsid w:val="007A72E9"/>
    <w:rsid w:val="00B61F3D"/>
    <w:rsid w:val="00D04C4B"/>
    <w:rsid w:val="00D524CA"/>
    <w:rsid w:val="00D65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298334-D302-4EA7-B09E-F119882BD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813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581315"/>
    <w:rPr>
      <w:rFonts w:ascii="Segoe UI" w:hAnsi="Segoe UI" w:cs="Segoe UI"/>
      <w:sz w:val="18"/>
      <w:szCs w:val="18"/>
    </w:rPr>
  </w:style>
  <w:style w:type="character" w:customStyle="1" w:styleId="DefaultParagraphFontPHPDOCX">
    <w:name w:val="Default Paragraph Font PHPDOCX"/>
    <w:uiPriority w:val="1"/>
    <w:semiHidden/>
    <w:unhideWhenUsed/>
    <w:rsid w:val="007A72E9"/>
  </w:style>
  <w:style w:type="paragraph" w:customStyle="1" w:styleId="ListParagraphPHPDOCX">
    <w:name w:val="List Paragraph PHPDOCX"/>
    <w:uiPriority w:val="34"/>
    <w:qFormat/>
    <w:rsid w:val="007A72E9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7A72E9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7A72E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7A72E9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7A72E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rsid w:val="007A72E9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7A72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7A72E9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7A72E9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7A72E9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7A72E9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7A72E9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7A72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7A72E9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7A72E9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7A72E9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7A72E9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7A72E9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7A72E9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7A72E9"/>
    <w:rPr>
      <w:vertAlign w:val="superscript"/>
    </w:rPr>
  </w:style>
  <w:style w:type="table" w:customStyle="1" w:styleId="myTableStyle">
    <w:name w:val="myTableStyle"/>
    <w:rsid w:val="007A72E9"/>
    <w:tblPr>
      <w:tblBorders>
        <w:top w:val="single" w:sz="16" w:space="0" w:color="000000"/>
        <w:left w:val="single" w:sz="16" w:space="0" w:color="000000"/>
        <w:bottom w:val="single" w:sz="16" w:space="0" w:color="000000"/>
        <w:right w:val="single" w:sz="16" w:space="0" w:color="000000"/>
        <w:insideH w:val="nil"/>
        <w:insideV w:val="nil"/>
      </w:tblBorders>
      <w:tblCellMar>
        <w:top w:w="0" w:type="dxa"/>
        <w:left w:w="150" w:type="dxa"/>
        <w:bottom w:w="0" w:type="dxa"/>
        <w:right w:w="15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school-collection.edu.ru/" TargetMode="External"/><Relationship Id="rId21" Type="http://schemas.openxmlformats.org/officeDocument/2006/relationships/hyperlink" Target="http://school-collection.edu.ru/" TargetMode="External"/><Relationship Id="rId42" Type="http://schemas.openxmlformats.org/officeDocument/2006/relationships/hyperlink" Target="http://school-collection.edu.ru/" TargetMode="External"/><Relationship Id="rId63" Type="http://schemas.openxmlformats.org/officeDocument/2006/relationships/hyperlink" Target="http://school-collection.edu.ru/" TargetMode="External"/><Relationship Id="rId84" Type="http://schemas.openxmlformats.org/officeDocument/2006/relationships/hyperlink" Target="http://school-collection.edu.ru/" TargetMode="External"/><Relationship Id="rId138" Type="http://schemas.openxmlformats.org/officeDocument/2006/relationships/hyperlink" Target="http://school-collection.edu.ru/" TargetMode="External"/><Relationship Id="rId159" Type="http://schemas.openxmlformats.org/officeDocument/2006/relationships/hyperlink" Target="http://school-collection.edu.ru/" TargetMode="External"/><Relationship Id="rId170" Type="http://schemas.openxmlformats.org/officeDocument/2006/relationships/hyperlink" Target="http://festival.1september.ru/articles/" TargetMode="External"/><Relationship Id="rId191" Type="http://schemas.openxmlformats.org/officeDocument/2006/relationships/hyperlink" Target="http://festival.1september.ru/articles/" TargetMode="External"/><Relationship Id="rId205" Type="http://schemas.openxmlformats.org/officeDocument/2006/relationships/hyperlink" Target="https://m.edsoo.ru/" TargetMode="External"/><Relationship Id="rId16" Type="http://schemas.openxmlformats.org/officeDocument/2006/relationships/hyperlink" Target="https://m.edsoo.ru/" TargetMode="External"/><Relationship Id="rId107" Type="http://schemas.openxmlformats.org/officeDocument/2006/relationships/hyperlink" Target="http://festival.1september.ru/articles/" TargetMode="External"/><Relationship Id="rId11" Type="http://schemas.openxmlformats.org/officeDocument/2006/relationships/hyperlink" Target="http://festival.1september.ru/articles/" TargetMode="External"/><Relationship Id="rId32" Type="http://schemas.openxmlformats.org/officeDocument/2006/relationships/hyperlink" Target="http://festival.1september.ru/articles/" TargetMode="External"/><Relationship Id="rId37" Type="http://schemas.openxmlformats.org/officeDocument/2006/relationships/hyperlink" Target="https://m.edsoo.ru/" TargetMode="External"/><Relationship Id="rId53" Type="http://schemas.openxmlformats.org/officeDocument/2006/relationships/hyperlink" Target="http://festival.1september.ru/articles/" TargetMode="External"/><Relationship Id="rId58" Type="http://schemas.openxmlformats.org/officeDocument/2006/relationships/hyperlink" Target="https://m.edsoo.ru/" TargetMode="External"/><Relationship Id="rId74" Type="http://schemas.openxmlformats.org/officeDocument/2006/relationships/hyperlink" Target="http://festival.1september.ru/articles/" TargetMode="External"/><Relationship Id="rId79" Type="http://schemas.openxmlformats.org/officeDocument/2006/relationships/hyperlink" Target="https://m.edsoo.ru/" TargetMode="External"/><Relationship Id="rId102" Type="http://schemas.openxmlformats.org/officeDocument/2006/relationships/hyperlink" Target="http://school-collection.edu.ru/" TargetMode="External"/><Relationship Id="rId123" Type="http://schemas.openxmlformats.org/officeDocument/2006/relationships/hyperlink" Target="http://school-collection.edu.ru/" TargetMode="External"/><Relationship Id="rId128" Type="http://schemas.openxmlformats.org/officeDocument/2006/relationships/hyperlink" Target="http://festival.1september.ru/articles/" TargetMode="External"/><Relationship Id="rId144" Type="http://schemas.openxmlformats.org/officeDocument/2006/relationships/hyperlink" Target="http://school-collection.edu.ru/" TargetMode="External"/><Relationship Id="rId149" Type="http://schemas.openxmlformats.org/officeDocument/2006/relationships/hyperlink" Target="http://festival.1september.ru/articles/" TargetMode="External"/><Relationship Id="rId5" Type="http://schemas.openxmlformats.org/officeDocument/2006/relationships/image" Target="media/image1.png"/><Relationship Id="rId90" Type="http://schemas.openxmlformats.org/officeDocument/2006/relationships/hyperlink" Target="http://school-collection.edu.ru/" TargetMode="External"/><Relationship Id="rId95" Type="http://schemas.openxmlformats.org/officeDocument/2006/relationships/hyperlink" Target="http://festival.1september.ru/articles/" TargetMode="External"/><Relationship Id="rId160" Type="http://schemas.openxmlformats.org/officeDocument/2006/relationships/hyperlink" Target="https://m.edsoo.ru/" TargetMode="External"/><Relationship Id="rId165" Type="http://schemas.openxmlformats.org/officeDocument/2006/relationships/hyperlink" Target="http://school-collection.edu.ru/" TargetMode="External"/><Relationship Id="rId181" Type="http://schemas.openxmlformats.org/officeDocument/2006/relationships/hyperlink" Target="https://m.edsoo.ru/" TargetMode="External"/><Relationship Id="rId186" Type="http://schemas.openxmlformats.org/officeDocument/2006/relationships/hyperlink" Target="http://school-collection.edu.ru/" TargetMode="External"/><Relationship Id="rId22" Type="http://schemas.openxmlformats.org/officeDocument/2006/relationships/hyperlink" Target="https://m.edsoo.ru/" TargetMode="External"/><Relationship Id="rId27" Type="http://schemas.openxmlformats.org/officeDocument/2006/relationships/hyperlink" Target="http://school-collection.edu.ru/" TargetMode="External"/><Relationship Id="rId43" Type="http://schemas.openxmlformats.org/officeDocument/2006/relationships/hyperlink" Target="https://m.edsoo.ru/" TargetMode="External"/><Relationship Id="rId48" Type="http://schemas.openxmlformats.org/officeDocument/2006/relationships/hyperlink" Target="http://school-collection.edu.ru/" TargetMode="External"/><Relationship Id="rId64" Type="http://schemas.openxmlformats.org/officeDocument/2006/relationships/hyperlink" Target="https://m.edsoo.ru/" TargetMode="External"/><Relationship Id="rId69" Type="http://schemas.openxmlformats.org/officeDocument/2006/relationships/hyperlink" Target="http://school-collection.edu.ru/" TargetMode="External"/><Relationship Id="rId113" Type="http://schemas.openxmlformats.org/officeDocument/2006/relationships/hyperlink" Target="http://festival.1september.ru/articles/" TargetMode="External"/><Relationship Id="rId118" Type="http://schemas.openxmlformats.org/officeDocument/2006/relationships/hyperlink" Target="https://m.edsoo.ru/" TargetMode="External"/><Relationship Id="rId134" Type="http://schemas.openxmlformats.org/officeDocument/2006/relationships/hyperlink" Target="http://festival.1september.ru/articles/" TargetMode="External"/><Relationship Id="rId139" Type="http://schemas.openxmlformats.org/officeDocument/2006/relationships/hyperlink" Target="https://m.edsoo.ru/" TargetMode="External"/><Relationship Id="rId80" Type="http://schemas.openxmlformats.org/officeDocument/2006/relationships/hyperlink" Target="http://festival.1september.ru/articles/" TargetMode="External"/><Relationship Id="rId85" Type="http://schemas.openxmlformats.org/officeDocument/2006/relationships/hyperlink" Target="https://m.edsoo.ru/" TargetMode="External"/><Relationship Id="rId150" Type="http://schemas.openxmlformats.org/officeDocument/2006/relationships/hyperlink" Target="http://school-collection.edu.ru/" TargetMode="External"/><Relationship Id="rId155" Type="http://schemas.openxmlformats.org/officeDocument/2006/relationships/hyperlink" Target="http://festival.1september.ru/articles/" TargetMode="External"/><Relationship Id="rId171" Type="http://schemas.openxmlformats.org/officeDocument/2006/relationships/hyperlink" Target="http://school-collection.edu.ru/" TargetMode="External"/><Relationship Id="rId176" Type="http://schemas.openxmlformats.org/officeDocument/2006/relationships/hyperlink" Target="http://festival.1september.ru/articles/" TargetMode="External"/><Relationship Id="rId192" Type="http://schemas.openxmlformats.org/officeDocument/2006/relationships/hyperlink" Target="http://school-collection.edu.ru/" TargetMode="External"/><Relationship Id="rId197" Type="http://schemas.openxmlformats.org/officeDocument/2006/relationships/hyperlink" Target="http://festival.1september.ru/articles/" TargetMode="External"/><Relationship Id="rId206" Type="http://schemas.openxmlformats.org/officeDocument/2006/relationships/hyperlink" Target="http://festival.1september.ru/articles/" TargetMode="External"/><Relationship Id="rId201" Type="http://schemas.openxmlformats.org/officeDocument/2006/relationships/hyperlink" Target="http://school-collection.edu.ru/" TargetMode="External"/><Relationship Id="rId12" Type="http://schemas.openxmlformats.org/officeDocument/2006/relationships/hyperlink" Target="http://school-collection.edu.ru/" TargetMode="External"/><Relationship Id="rId17" Type="http://schemas.openxmlformats.org/officeDocument/2006/relationships/hyperlink" Target="http://festival.1september.ru/articles/" TargetMode="External"/><Relationship Id="rId33" Type="http://schemas.openxmlformats.org/officeDocument/2006/relationships/hyperlink" Target="http://school-collection.edu.ru/" TargetMode="External"/><Relationship Id="rId38" Type="http://schemas.openxmlformats.org/officeDocument/2006/relationships/hyperlink" Target="http://festival.1september.ru/articles/" TargetMode="External"/><Relationship Id="rId59" Type="http://schemas.openxmlformats.org/officeDocument/2006/relationships/hyperlink" Target="http://festival.1september.ru/articles/" TargetMode="External"/><Relationship Id="rId103" Type="http://schemas.openxmlformats.org/officeDocument/2006/relationships/hyperlink" Target="https://m.edsoo.ru/" TargetMode="External"/><Relationship Id="rId108" Type="http://schemas.openxmlformats.org/officeDocument/2006/relationships/hyperlink" Target="http://school-collection.edu.ru/" TargetMode="External"/><Relationship Id="rId124" Type="http://schemas.openxmlformats.org/officeDocument/2006/relationships/hyperlink" Target="https://m.edsoo.ru/" TargetMode="External"/><Relationship Id="rId129" Type="http://schemas.openxmlformats.org/officeDocument/2006/relationships/hyperlink" Target="http://school-collection.edu.ru/" TargetMode="External"/><Relationship Id="rId54" Type="http://schemas.openxmlformats.org/officeDocument/2006/relationships/hyperlink" Target="http://school-collection.edu.ru/" TargetMode="External"/><Relationship Id="rId70" Type="http://schemas.openxmlformats.org/officeDocument/2006/relationships/hyperlink" Target="https://m.edsoo.ru/" TargetMode="External"/><Relationship Id="rId75" Type="http://schemas.openxmlformats.org/officeDocument/2006/relationships/hyperlink" Target="http://school-collection.edu.ru/" TargetMode="External"/><Relationship Id="rId91" Type="http://schemas.openxmlformats.org/officeDocument/2006/relationships/hyperlink" Target="https://m.edsoo.ru/" TargetMode="External"/><Relationship Id="rId96" Type="http://schemas.openxmlformats.org/officeDocument/2006/relationships/hyperlink" Target="http://school-collection.edu.ru/" TargetMode="External"/><Relationship Id="rId140" Type="http://schemas.openxmlformats.org/officeDocument/2006/relationships/hyperlink" Target="http://festival.1september.ru/articles/" TargetMode="External"/><Relationship Id="rId145" Type="http://schemas.openxmlformats.org/officeDocument/2006/relationships/hyperlink" Target="https://m.edsoo.ru/" TargetMode="External"/><Relationship Id="rId161" Type="http://schemas.openxmlformats.org/officeDocument/2006/relationships/hyperlink" Target="http://festival.1september.ru/articles/" TargetMode="External"/><Relationship Id="rId166" Type="http://schemas.openxmlformats.org/officeDocument/2006/relationships/hyperlink" Target="https://m.edsoo.ru/" TargetMode="External"/><Relationship Id="rId182" Type="http://schemas.openxmlformats.org/officeDocument/2006/relationships/hyperlink" Target="http://festival.1september.ru/articles/" TargetMode="External"/><Relationship Id="rId187" Type="http://schemas.openxmlformats.org/officeDocument/2006/relationships/hyperlink" Target="https://m.edsoo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.ru/" TargetMode="External"/><Relationship Id="rId23" Type="http://schemas.openxmlformats.org/officeDocument/2006/relationships/hyperlink" Target="http://festival.1september.ru/articles/" TargetMode="External"/><Relationship Id="rId28" Type="http://schemas.openxmlformats.org/officeDocument/2006/relationships/hyperlink" Target="https://m.edsoo.ru/" TargetMode="External"/><Relationship Id="rId49" Type="http://schemas.openxmlformats.org/officeDocument/2006/relationships/hyperlink" Target="https://m.edsoo.ru/" TargetMode="External"/><Relationship Id="rId114" Type="http://schemas.openxmlformats.org/officeDocument/2006/relationships/hyperlink" Target="http://school-collection.edu.ru/" TargetMode="External"/><Relationship Id="rId119" Type="http://schemas.openxmlformats.org/officeDocument/2006/relationships/hyperlink" Target="http://festival.1september.ru/articles/" TargetMode="External"/><Relationship Id="rId44" Type="http://schemas.openxmlformats.org/officeDocument/2006/relationships/hyperlink" Target="http://festival.1september.ru/articles/" TargetMode="External"/><Relationship Id="rId60" Type="http://schemas.openxmlformats.org/officeDocument/2006/relationships/hyperlink" Target="http://school-collection.edu.ru/" TargetMode="External"/><Relationship Id="rId65" Type="http://schemas.openxmlformats.org/officeDocument/2006/relationships/hyperlink" Target="http://festival.1september.ru/articles/" TargetMode="External"/><Relationship Id="rId81" Type="http://schemas.openxmlformats.org/officeDocument/2006/relationships/hyperlink" Target="http://school-collection.edu.ru/" TargetMode="External"/><Relationship Id="rId86" Type="http://schemas.openxmlformats.org/officeDocument/2006/relationships/hyperlink" Target="http://festival.1september.ru/articles/" TargetMode="External"/><Relationship Id="rId130" Type="http://schemas.openxmlformats.org/officeDocument/2006/relationships/hyperlink" Target="https://m.edsoo.ru/" TargetMode="External"/><Relationship Id="rId135" Type="http://schemas.openxmlformats.org/officeDocument/2006/relationships/hyperlink" Target="http://school-collection.edu.ru/" TargetMode="External"/><Relationship Id="rId151" Type="http://schemas.openxmlformats.org/officeDocument/2006/relationships/hyperlink" Target="https://m.edsoo.ru/" TargetMode="External"/><Relationship Id="rId156" Type="http://schemas.openxmlformats.org/officeDocument/2006/relationships/hyperlink" Target="http://school-collection.edu.ru/" TargetMode="External"/><Relationship Id="rId177" Type="http://schemas.openxmlformats.org/officeDocument/2006/relationships/hyperlink" Target="http://school-collection.edu.ru/" TargetMode="External"/><Relationship Id="rId198" Type="http://schemas.openxmlformats.org/officeDocument/2006/relationships/hyperlink" Target="http://school-collection.edu.ru/" TargetMode="External"/><Relationship Id="rId172" Type="http://schemas.openxmlformats.org/officeDocument/2006/relationships/hyperlink" Target="https://m.edsoo.ru/" TargetMode="External"/><Relationship Id="rId193" Type="http://schemas.openxmlformats.org/officeDocument/2006/relationships/hyperlink" Target="https://m.edsoo.ru/" TargetMode="External"/><Relationship Id="rId202" Type="http://schemas.openxmlformats.org/officeDocument/2006/relationships/hyperlink" Target="https://m.edsoo.ru/" TargetMode="External"/><Relationship Id="rId207" Type="http://schemas.openxmlformats.org/officeDocument/2006/relationships/fontTable" Target="fontTable.xml"/><Relationship Id="rId13" Type="http://schemas.openxmlformats.org/officeDocument/2006/relationships/hyperlink" Target="https://m.edsoo.ru/" TargetMode="External"/><Relationship Id="rId18" Type="http://schemas.openxmlformats.org/officeDocument/2006/relationships/hyperlink" Target="http://school-collection.edu.ru/" TargetMode="External"/><Relationship Id="rId39" Type="http://schemas.openxmlformats.org/officeDocument/2006/relationships/hyperlink" Target="http://school-collection.edu.ru/" TargetMode="External"/><Relationship Id="rId109" Type="http://schemas.openxmlformats.org/officeDocument/2006/relationships/hyperlink" Target="https://m.edsoo.ru/" TargetMode="External"/><Relationship Id="rId34" Type="http://schemas.openxmlformats.org/officeDocument/2006/relationships/hyperlink" Target="https://m.edsoo.ru/" TargetMode="External"/><Relationship Id="rId50" Type="http://schemas.openxmlformats.org/officeDocument/2006/relationships/hyperlink" Target="http://festival.1september.ru/articles/" TargetMode="External"/><Relationship Id="rId55" Type="http://schemas.openxmlformats.org/officeDocument/2006/relationships/hyperlink" Target="https://m.edsoo.ru/" TargetMode="External"/><Relationship Id="rId76" Type="http://schemas.openxmlformats.org/officeDocument/2006/relationships/hyperlink" Target="https://m.edsoo.ru/" TargetMode="External"/><Relationship Id="rId97" Type="http://schemas.openxmlformats.org/officeDocument/2006/relationships/hyperlink" Target="https://m.edsoo.ru/" TargetMode="External"/><Relationship Id="rId104" Type="http://schemas.openxmlformats.org/officeDocument/2006/relationships/hyperlink" Target="http://festival.1september.ru/articles/" TargetMode="External"/><Relationship Id="rId120" Type="http://schemas.openxmlformats.org/officeDocument/2006/relationships/hyperlink" Target="http://school-collection.edu.ru/" TargetMode="External"/><Relationship Id="rId125" Type="http://schemas.openxmlformats.org/officeDocument/2006/relationships/hyperlink" Target="http://festival.1september.ru/articles/" TargetMode="External"/><Relationship Id="rId141" Type="http://schemas.openxmlformats.org/officeDocument/2006/relationships/hyperlink" Target="http://school-collection.edu.ru/" TargetMode="External"/><Relationship Id="rId146" Type="http://schemas.openxmlformats.org/officeDocument/2006/relationships/hyperlink" Target="http://festival.1september.ru/articles/" TargetMode="External"/><Relationship Id="rId167" Type="http://schemas.openxmlformats.org/officeDocument/2006/relationships/hyperlink" Target="http://festival.1september.ru/articles/" TargetMode="External"/><Relationship Id="rId188" Type="http://schemas.openxmlformats.org/officeDocument/2006/relationships/hyperlink" Target="http://festival.1september.ru/articles/" TargetMode="External"/><Relationship Id="rId7" Type="http://schemas.openxmlformats.org/officeDocument/2006/relationships/hyperlink" Target="https://m.edsoo.ru/" TargetMode="External"/><Relationship Id="rId71" Type="http://schemas.openxmlformats.org/officeDocument/2006/relationships/hyperlink" Target="http://festival.1september.ru/articles/" TargetMode="External"/><Relationship Id="rId92" Type="http://schemas.openxmlformats.org/officeDocument/2006/relationships/hyperlink" Target="http://festival.1september.ru/articles/" TargetMode="External"/><Relationship Id="rId162" Type="http://schemas.openxmlformats.org/officeDocument/2006/relationships/hyperlink" Target="http://school-collection.edu.ru/" TargetMode="External"/><Relationship Id="rId183" Type="http://schemas.openxmlformats.org/officeDocument/2006/relationships/hyperlink" Target="http://school-collection.edu.ru/" TargetMode="External"/><Relationship Id="rId2" Type="http://schemas.openxmlformats.org/officeDocument/2006/relationships/styles" Target="styles.xml"/><Relationship Id="rId29" Type="http://schemas.openxmlformats.org/officeDocument/2006/relationships/hyperlink" Target="http://festival.1september.ru/articles/" TargetMode="External"/><Relationship Id="rId24" Type="http://schemas.openxmlformats.org/officeDocument/2006/relationships/hyperlink" Target="http://school-collection.edu.ru/" TargetMode="External"/><Relationship Id="rId40" Type="http://schemas.openxmlformats.org/officeDocument/2006/relationships/hyperlink" Target="https://m.edsoo.ru/" TargetMode="External"/><Relationship Id="rId45" Type="http://schemas.openxmlformats.org/officeDocument/2006/relationships/hyperlink" Target="http://school-collection.edu.ru/" TargetMode="External"/><Relationship Id="rId66" Type="http://schemas.openxmlformats.org/officeDocument/2006/relationships/hyperlink" Target="http://school-collection.edu.ru/" TargetMode="External"/><Relationship Id="rId87" Type="http://schemas.openxmlformats.org/officeDocument/2006/relationships/hyperlink" Target="http://school-collection.edu.ru/" TargetMode="External"/><Relationship Id="rId110" Type="http://schemas.openxmlformats.org/officeDocument/2006/relationships/hyperlink" Target="http://festival.1september.ru/articles/" TargetMode="External"/><Relationship Id="rId115" Type="http://schemas.openxmlformats.org/officeDocument/2006/relationships/hyperlink" Target="https://m.edsoo.ru/" TargetMode="External"/><Relationship Id="rId131" Type="http://schemas.openxmlformats.org/officeDocument/2006/relationships/hyperlink" Target="http://festival.1september.ru/articles/" TargetMode="External"/><Relationship Id="rId136" Type="http://schemas.openxmlformats.org/officeDocument/2006/relationships/hyperlink" Target="https://m.edsoo.ru/" TargetMode="External"/><Relationship Id="rId157" Type="http://schemas.openxmlformats.org/officeDocument/2006/relationships/hyperlink" Target="https://m.edsoo.ru/" TargetMode="External"/><Relationship Id="rId178" Type="http://schemas.openxmlformats.org/officeDocument/2006/relationships/hyperlink" Target="https://m.edsoo.ru/" TargetMode="External"/><Relationship Id="rId61" Type="http://schemas.openxmlformats.org/officeDocument/2006/relationships/hyperlink" Target="https://m.edsoo.ru/" TargetMode="External"/><Relationship Id="rId82" Type="http://schemas.openxmlformats.org/officeDocument/2006/relationships/hyperlink" Target="https://m.edsoo.ru/" TargetMode="External"/><Relationship Id="rId152" Type="http://schemas.openxmlformats.org/officeDocument/2006/relationships/hyperlink" Target="http://festival.1september.ru/articles/" TargetMode="External"/><Relationship Id="rId173" Type="http://schemas.openxmlformats.org/officeDocument/2006/relationships/hyperlink" Target="http://festival.1september.ru/articles/" TargetMode="External"/><Relationship Id="rId194" Type="http://schemas.openxmlformats.org/officeDocument/2006/relationships/hyperlink" Target="http://festival.1september.ru/articles/" TargetMode="External"/><Relationship Id="rId199" Type="http://schemas.openxmlformats.org/officeDocument/2006/relationships/hyperlink" Target="https://m.edsoo.ru/" TargetMode="External"/><Relationship Id="rId203" Type="http://schemas.openxmlformats.org/officeDocument/2006/relationships/hyperlink" Target="http://festival.1september.ru/articles/" TargetMode="External"/><Relationship Id="rId208" Type="http://schemas.openxmlformats.org/officeDocument/2006/relationships/theme" Target="theme/theme1.xml"/><Relationship Id="rId19" Type="http://schemas.openxmlformats.org/officeDocument/2006/relationships/hyperlink" Target="https://m.edsoo.ru/" TargetMode="External"/><Relationship Id="rId14" Type="http://schemas.openxmlformats.org/officeDocument/2006/relationships/hyperlink" Target="http://festival.1september.ru/articles/" TargetMode="External"/><Relationship Id="rId30" Type="http://schemas.openxmlformats.org/officeDocument/2006/relationships/hyperlink" Target="http://school-collection.edu.ru/" TargetMode="External"/><Relationship Id="rId35" Type="http://schemas.openxmlformats.org/officeDocument/2006/relationships/hyperlink" Target="http://festival.1september.ru/articles/" TargetMode="External"/><Relationship Id="rId56" Type="http://schemas.openxmlformats.org/officeDocument/2006/relationships/hyperlink" Target="http://festival.1september.ru/articles/" TargetMode="External"/><Relationship Id="rId77" Type="http://schemas.openxmlformats.org/officeDocument/2006/relationships/hyperlink" Target="http://festival.1september.ru/articles/" TargetMode="External"/><Relationship Id="rId100" Type="http://schemas.openxmlformats.org/officeDocument/2006/relationships/hyperlink" Target="https://m.edsoo.ru/" TargetMode="External"/><Relationship Id="rId105" Type="http://schemas.openxmlformats.org/officeDocument/2006/relationships/hyperlink" Target="http://school-collection.edu.ru/" TargetMode="External"/><Relationship Id="rId126" Type="http://schemas.openxmlformats.org/officeDocument/2006/relationships/hyperlink" Target="http://school-collection.edu.ru/" TargetMode="External"/><Relationship Id="rId147" Type="http://schemas.openxmlformats.org/officeDocument/2006/relationships/hyperlink" Target="http://school-collection.edu.ru/" TargetMode="External"/><Relationship Id="rId168" Type="http://schemas.openxmlformats.org/officeDocument/2006/relationships/hyperlink" Target="http://school-collection.edu.ru/" TargetMode="External"/><Relationship Id="rId8" Type="http://schemas.openxmlformats.org/officeDocument/2006/relationships/hyperlink" Target="http://festival.1september.ru/articles/" TargetMode="External"/><Relationship Id="rId51" Type="http://schemas.openxmlformats.org/officeDocument/2006/relationships/hyperlink" Target="http://school-collection.edu.ru/" TargetMode="External"/><Relationship Id="rId72" Type="http://schemas.openxmlformats.org/officeDocument/2006/relationships/hyperlink" Target="http://school-collection.edu.ru/" TargetMode="External"/><Relationship Id="rId93" Type="http://schemas.openxmlformats.org/officeDocument/2006/relationships/hyperlink" Target="http://school-collection.edu.ru/" TargetMode="External"/><Relationship Id="rId98" Type="http://schemas.openxmlformats.org/officeDocument/2006/relationships/hyperlink" Target="http://festival.1september.ru/articles/" TargetMode="External"/><Relationship Id="rId121" Type="http://schemas.openxmlformats.org/officeDocument/2006/relationships/hyperlink" Target="https://m.edsoo.ru/" TargetMode="External"/><Relationship Id="rId142" Type="http://schemas.openxmlformats.org/officeDocument/2006/relationships/hyperlink" Target="https://m.edsoo.ru/" TargetMode="External"/><Relationship Id="rId163" Type="http://schemas.openxmlformats.org/officeDocument/2006/relationships/hyperlink" Target="https://m.edsoo.ru/" TargetMode="External"/><Relationship Id="rId184" Type="http://schemas.openxmlformats.org/officeDocument/2006/relationships/hyperlink" Target="https://m.edsoo.ru/" TargetMode="External"/><Relationship Id="rId189" Type="http://schemas.openxmlformats.org/officeDocument/2006/relationships/hyperlink" Target="http://school-collection.edu.ru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" TargetMode="External"/><Relationship Id="rId46" Type="http://schemas.openxmlformats.org/officeDocument/2006/relationships/hyperlink" Target="https://m.edsoo.ru/" TargetMode="External"/><Relationship Id="rId67" Type="http://schemas.openxmlformats.org/officeDocument/2006/relationships/hyperlink" Target="https://m.edsoo.ru/" TargetMode="External"/><Relationship Id="rId116" Type="http://schemas.openxmlformats.org/officeDocument/2006/relationships/hyperlink" Target="http://festival.1september.ru/articles/" TargetMode="External"/><Relationship Id="rId137" Type="http://schemas.openxmlformats.org/officeDocument/2006/relationships/hyperlink" Target="http://festival.1september.ru/articles/" TargetMode="External"/><Relationship Id="rId158" Type="http://schemas.openxmlformats.org/officeDocument/2006/relationships/hyperlink" Target="http://festival.1september.ru/articles/" TargetMode="External"/><Relationship Id="rId20" Type="http://schemas.openxmlformats.org/officeDocument/2006/relationships/hyperlink" Target="http://festival.1september.ru/articles/" TargetMode="External"/><Relationship Id="rId41" Type="http://schemas.openxmlformats.org/officeDocument/2006/relationships/hyperlink" Target="http://festival.1september.ru/articles/" TargetMode="External"/><Relationship Id="rId62" Type="http://schemas.openxmlformats.org/officeDocument/2006/relationships/hyperlink" Target="http://festival.1september.ru/articles/" TargetMode="External"/><Relationship Id="rId83" Type="http://schemas.openxmlformats.org/officeDocument/2006/relationships/hyperlink" Target="http://festival.1september.ru/articles/" TargetMode="External"/><Relationship Id="rId88" Type="http://schemas.openxmlformats.org/officeDocument/2006/relationships/hyperlink" Target="https://m.edsoo.ru/" TargetMode="External"/><Relationship Id="rId111" Type="http://schemas.openxmlformats.org/officeDocument/2006/relationships/hyperlink" Target="http://school-collection.edu.ru/" TargetMode="External"/><Relationship Id="rId132" Type="http://schemas.openxmlformats.org/officeDocument/2006/relationships/hyperlink" Target="http://school-collection.edu.ru/" TargetMode="External"/><Relationship Id="rId153" Type="http://schemas.openxmlformats.org/officeDocument/2006/relationships/hyperlink" Target="http://school-collection.edu.ru/" TargetMode="External"/><Relationship Id="rId174" Type="http://schemas.openxmlformats.org/officeDocument/2006/relationships/hyperlink" Target="http://school-collection.edu.ru/" TargetMode="External"/><Relationship Id="rId179" Type="http://schemas.openxmlformats.org/officeDocument/2006/relationships/hyperlink" Target="http://festival.1september.ru/articles/" TargetMode="External"/><Relationship Id="rId195" Type="http://schemas.openxmlformats.org/officeDocument/2006/relationships/hyperlink" Target="http://school-collection.edu.ru/" TargetMode="External"/><Relationship Id="rId190" Type="http://schemas.openxmlformats.org/officeDocument/2006/relationships/hyperlink" Target="https://m.edsoo.ru/" TargetMode="External"/><Relationship Id="rId204" Type="http://schemas.openxmlformats.org/officeDocument/2006/relationships/hyperlink" Target="http://school-collection.edu.ru/" TargetMode="External"/><Relationship Id="rId15" Type="http://schemas.openxmlformats.org/officeDocument/2006/relationships/hyperlink" Target="http://school-collection.edu.ru/" TargetMode="External"/><Relationship Id="rId36" Type="http://schemas.openxmlformats.org/officeDocument/2006/relationships/hyperlink" Target="http://school-collection.edu.ru/" TargetMode="External"/><Relationship Id="rId57" Type="http://schemas.openxmlformats.org/officeDocument/2006/relationships/hyperlink" Target="http://school-collection.edu.ru/" TargetMode="External"/><Relationship Id="rId106" Type="http://schemas.openxmlformats.org/officeDocument/2006/relationships/hyperlink" Target="https://m.edsoo.ru/" TargetMode="External"/><Relationship Id="rId127" Type="http://schemas.openxmlformats.org/officeDocument/2006/relationships/hyperlink" Target="https://m.edsoo.ru/" TargetMode="External"/><Relationship Id="rId10" Type="http://schemas.openxmlformats.org/officeDocument/2006/relationships/hyperlink" Target="https://m.edsoo.ru/" TargetMode="External"/><Relationship Id="rId31" Type="http://schemas.openxmlformats.org/officeDocument/2006/relationships/hyperlink" Target="https://m.edsoo.ru/" TargetMode="External"/><Relationship Id="rId52" Type="http://schemas.openxmlformats.org/officeDocument/2006/relationships/hyperlink" Target="https://m.edsoo.ru/" TargetMode="External"/><Relationship Id="rId73" Type="http://schemas.openxmlformats.org/officeDocument/2006/relationships/hyperlink" Target="https://m.edsoo.ru/" TargetMode="External"/><Relationship Id="rId78" Type="http://schemas.openxmlformats.org/officeDocument/2006/relationships/hyperlink" Target="http://school-collection.edu.ru/" TargetMode="External"/><Relationship Id="rId94" Type="http://schemas.openxmlformats.org/officeDocument/2006/relationships/hyperlink" Target="https://m.edsoo.ru/" TargetMode="External"/><Relationship Id="rId99" Type="http://schemas.openxmlformats.org/officeDocument/2006/relationships/hyperlink" Target="http://school-collection.edu.ru/" TargetMode="External"/><Relationship Id="rId101" Type="http://schemas.openxmlformats.org/officeDocument/2006/relationships/hyperlink" Target="http://festival.1september.ru/articles/" TargetMode="External"/><Relationship Id="rId122" Type="http://schemas.openxmlformats.org/officeDocument/2006/relationships/hyperlink" Target="http://festival.1september.ru/articles/" TargetMode="External"/><Relationship Id="rId143" Type="http://schemas.openxmlformats.org/officeDocument/2006/relationships/hyperlink" Target="http://festival.1september.ru/articles/" TargetMode="External"/><Relationship Id="rId148" Type="http://schemas.openxmlformats.org/officeDocument/2006/relationships/hyperlink" Target="https://m.edsoo.ru/" TargetMode="External"/><Relationship Id="rId164" Type="http://schemas.openxmlformats.org/officeDocument/2006/relationships/hyperlink" Target="http://festival.1september.ru/articles/" TargetMode="External"/><Relationship Id="rId169" Type="http://schemas.openxmlformats.org/officeDocument/2006/relationships/hyperlink" Target="https://m.edsoo.ru/" TargetMode="External"/><Relationship Id="rId185" Type="http://schemas.openxmlformats.org/officeDocument/2006/relationships/hyperlink" Target="http://festival.1september.ru/article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-collection.edu.ru/" TargetMode="External"/><Relationship Id="rId180" Type="http://schemas.openxmlformats.org/officeDocument/2006/relationships/hyperlink" Target="http://school-collection.edu.ru/" TargetMode="External"/><Relationship Id="rId26" Type="http://schemas.openxmlformats.org/officeDocument/2006/relationships/hyperlink" Target="http://festival.1september.ru/articles/" TargetMode="External"/><Relationship Id="rId47" Type="http://schemas.openxmlformats.org/officeDocument/2006/relationships/hyperlink" Target="http://festival.1september.ru/articles/" TargetMode="External"/><Relationship Id="rId68" Type="http://schemas.openxmlformats.org/officeDocument/2006/relationships/hyperlink" Target="http://festival.1september.ru/articles/" TargetMode="External"/><Relationship Id="rId89" Type="http://schemas.openxmlformats.org/officeDocument/2006/relationships/hyperlink" Target="http://festival.1september.ru/articles/" TargetMode="External"/><Relationship Id="rId112" Type="http://schemas.openxmlformats.org/officeDocument/2006/relationships/hyperlink" Target="https://m.edsoo.ru/" TargetMode="External"/><Relationship Id="rId133" Type="http://schemas.openxmlformats.org/officeDocument/2006/relationships/hyperlink" Target="https://m.edsoo.ru/" TargetMode="External"/><Relationship Id="rId154" Type="http://schemas.openxmlformats.org/officeDocument/2006/relationships/hyperlink" Target="https://m.edsoo.ru/" TargetMode="External"/><Relationship Id="rId175" Type="http://schemas.openxmlformats.org/officeDocument/2006/relationships/hyperlink" Target="https://m.edsoo.ru/" TargetMode="External"/><Relationship Id="rId196" Type="http://schemas.openxmlformats.org/officeDocument/2006/relationships/hyperlink" Target="https://m.edsoo.ru/" TargetMode="External"/><Relationship Id="rId200" Type="http://schemas.openxmlformats.org/officeDocument/2006/relationships/hyperlink" Target="http://festival.1september.ru/article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10957</Words>
  <Characters>62458</Characters>
  <Application>Microsoft Office Word</Application>
  <DocSecurity>0</DocSecurity>
  <Lines>520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13</cp:revision>
  <cp:lastPrinted>2023-09-21T20:08:00Z</cp:lastPrinted>
  <dcterms:created xsi:type="dcterms:W3CDTF">2023-09-19T20:36:00Z</dcterms:created>
  <dcterms:modified xsi:type="dcterms:W3CDTF">2023-09-22T12:07:00Z</dcterms:modified>
</cp:coreProperties>
</file>